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31B6B" w:rsidP="00831B6B">
      <w:pPr>
        <w:rPr>
          <w:lang/>
        </w:rPr>
      </w:pPr>
      <w:r w:rsidRPr="00831B6B">
        <w:rPr>
          <w:b/>
          <w:lang/>
        </w:rPr>
        <w:t>Interface Layout Editor</w:t>
      </w:r>
      <w:r>
        <w:rPr>
          <w:lang/>
        </w:rPr>
        <w:br/>
      </w:r>
      <w:r>
        <w:rPr>
          <w:lang/>
        </w:rPr>
        <w:br/>
        <w:t xml:space="preserve">Efficiency depends on the tools that we </w:t>
      </w:r>
      <w:proofErr w:type="gramStart"/>
      <w:r>
        <w:rPr>
          <w:lang/>
        </w:rPr>
        <w:t>use .</w:t>
      </w:r>
      <w:proofErr w:type="gramEnd"/>
      <w:r>
        <w:rPr>
          <w:lang/>
        </w:rPr>
        <w:t xml:space="preserve"> But even the most powerful tool will not help if they are not adept or </w:t>
      </w:r>
      <w:proofErr w:type="gramStart"/>
      <w:r>
        <w:rPr>
          <w:lang/>
        </w:rPr>
        <w:t>misused .</w:t>
      </w:r>
      <w:proofErr w:type="gramEnd"/>
      <w:r>
        <w:rPr>
          <w:lang/>
        </w:rPr>
        <w:t xml:space="preserve"> In this connection there is an interesting </w:t>
      </w:r>
      <w:proofErr w:type="gramStart"/>
      <w:r>
        <w:rPr>
          <w:lang/>
        </w:rPr>
        <w:t>pattern ,</w:t>
      </w:r>
      <w:proofErr w:type="gramEnd"/>
      <w:r>
        <w:rPr>
          <w:lang/>
        </w:rPr>
        <w:t xml:space="preserve"> the more money provides a tool , so it is difficult. From this situation there are two </w:t>
      </w:r>
      <w:proofErr w:type="gramStart"/>
      <w:r>
        <w:rPr>
          <w:lang/>
        </w:rPr>
        <w:t>ways ,</w:t>
      </w:r>
      <w:proofErr w:type="gramEnd"/>
      <w:r>
        <w:rPr>
          <w:lang/>
        </w:rPr>
        <w:t xml:space="preserve"> the first - a simple and intuitive interface , which is an art and the second - writing detailed documentation . Well, in this paper I will go the second way and tell you the highlights use tool that allows you to create user interfaces (</w:t>
      </w:r>
      <w:proofErr w:type="gramStart"/>
      <w:r>
        <w:rPr>
          <w:lang/>
        </w:rPr>
        <w:t>forms )</w:t>
      </w:r>
      <w:proofErr w:type="gramEnd"/>
      <w:r>
        <w:rPr>
          <w:lang/>
        </w:rPr>
        <w:t xml:space="preserve"> . So start </w:t>
      </w:r>
      <w:proofErr w:type="spellStart"/>
      <w:r>
        <w:rPr>
          <w:lang/>
        </w:rPr>
        <w:t>LayoutEditor</w:t>
      </w:r>
      <w:proofErr w:type="spellEnd"/>
      <w:r>
        <w:rPr>
          <w:lang/>
        </w:rPr>
        <w:t xml:space="preserve"> ...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  <w:t>Key terms and their meanings</w:t>
      </w:r>
      <w:r>
        <w:rPr>
          <w:lang/>
        </w:rPr>
        <w:br/>
      </w:r>
      <w:r>
        <w:rPr>
          <w:lang/>
        </w:rPr>
        <w:br/>
        <w:t xml:space="preserve">1. Widget - </w:t>
      </w:r>
      <w:proofErr w:type="gramStart"/>
      <w:r>
        <w:rPr>
          <w:lang/>
        </w:rPr>
        <w:t>( control</w:t>
      </w:r>
      <w:proofErr w:type="gramEnd"/>
      <w:r>
        <w:rPr>
          <w:lang/>
        </w:rPr>
        <w:t>) the common name of the element that makes up the form.</w:t>
      </w:r>
      <w:r>
        <w:rPr>
          <w:lang/>
        </w:rPr>
        <w:br/>
      </w:r>
      <w:proofErr w:type="gramStart"/>
      <w:r>
        <w:rPr>
          <w:lang/>
        </w:rPr>
        <w:t>2 .</w:t>
      </w:r>
      <w:proofErr w:type="gramEnd"/>
      <w:r>
        <w:rPr>
          <w:lang/>
        </w:rPr>
        <w:t xml:space="preserve"> Form - </w:t>
      </w:r>
      <w:proofErr w:type="gramStart"/>
      <w:r>
        <w:rPr>
          <w:lang/>
        </w:rPr>
        <w:t>( layout</w:t>
      </w:r>
      <w:proofErr w:type="gramEnd"/>
      <w:r>
        <w:rPr>
          <w:lang/>
        </w:rPr>
        <w:t xml:space="preserve"> ) widget hierarchy , usually with one main widget in the bud.</w:t>
      </w:r>
      <w:r>
        <w:rPr>
          <w:lang/>
        </w:rPr>
        <w:br/>
      </w:r>
      <w:proofErr w:type="gramStart"/>
      <w:r>
        <w:rPr>
          <w:lang/>
        </w:rPr>
        <w:t>3 .</w:t>
      </w:r>
      <w:proofErr w:type="gramEnd"/>
      <w:r>
        <w:rPr>
          <w:lang/>
        </w:rPr>
        <w:t xml:space="preserve"> Skin - </w:t>
      </w:r>
      <w:proofErr w:type="gramStart"/>
      <w:r>
        <w:rPr>
          <w:lang/>
        </w:rPr>
        <w:t>( hide</w:t>
      </w:r>
      <w:proofErr w:type="gramEnd"/>
      <w:r>
        <w:rPr>
          <w:lang/>
        </w:rPr>
        <w:t xml:space="preserve"> ) a combination of properties and visual elements , determines how the widget looks 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  <w:t>Main panel and controls</w:t>
      </w:r>
    </w:p>
    <w:p w:rsidR="00831B6B" w:rsidRDefault="00831B6B"/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118860" cy="4588510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4588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831B6B">
      <w:r>
        <w:rPr>
          <w:rStyle w:val="hps"/>
          <w:lang/>
        </w:rPr>
        <w:t>As we can see</w:t>
      </w:r>
      <w:r>
        <w:rPr>
          <w:lang/>
        </w:rPr>
        <w:t xml:space="preserve">, the space </w:t>
      </w:r>
      <w:r>
        <w:rPr>
          <w:rStyle w:val="hps"/>
          <w:lang/>
        </w:rPr>
        <w:t>online</w:t>
      </w:r>
      <w:r>
        <w:rPr>
          <w:lang/>
        </w:rPr>
        <w:t xml:space="preserve"> </w:t>
      </w:r>
      <w:r>
        <w:rPr>
          <w:rStyle w:val="hps"/>
          <w:lang/>
        </w:rPr>
        <w:t>mainly</w:t>
      </w:r>
      <w:r>
        <w:rPr>
          <w:lang/>
        </w:rPr>
        <w:t xml:space="preserve"> </w:t>
      </w:r>
      <w:proofErr w:type="gramStart"/>
      <w:r>
        <w:rPr>
          <w:rStyle w:val="hps"/>
          <w:lang/>
        </w:rPr>
        <w:t>consists</w:t>
      </w:r>
      <w:proofErr w:type="gramEnd"/>
      <w:r>
        <w:rPr>
          <w:rStyle w:val="hps"/>
          <w:lang/>
        </w:rPr>
        <w:t xml:space="preserve"> of panels</w:t>
      </w:r>
      <w:r>
        <w:rPr>
          <w:lang/>
        </w:rPr>
        <w:t xml:space="preserve"> </w:t>
      </w:r>
      <w:r>
        <w:rPr>
          <w:rStyle w:val="hps"/>
          <w:lang/>
        </w:rPr>
        <w:t>and menus.</w:t>
      </w:r>
      <w:r>
        <w:rPr>
          <w:lang/>
        </w:rPr>
        <w:t xml:space="preserve"> </w:t>
      </w:r>
      <w:r>
        <w:rPr>
          <w:rStyle w:val="hps"/>
          <w:lang/>
        </w:rPr>
        <w:t>Some panels</w:t>
      </w:r>
      <w:r>
        <w:rPr>
          <w:lang/>
        </w:rPr>
        <w:t xml:space="preserve"> </w:t>
      </w:r>
      <w:r>
        <w:rPr>
          <w:rStyle w:val="hps"/>
          <w:lang/>
        </w:rPr>
        <w:t>may be missing</w:t>
      </w:r>
      <w:r>
        <w:rPr>
          <w:lang/>
        </w:rPr>
        <w:t xml:space="preserve">, some </w:t>
      </w:r>
      <w:r>
        <w:rPr>
          <w:rStyle w:val="hps"/>
          <w:lang/>
        </w:rPr>
        <w:t>may appear</w:t>
      </w:r>
      <w:r>
        <w:rPr>
          <w:lang/>
        </w:rPr>
        <w:t xml:space="preserve"> </w:t>
      </w:r>
      <w:r>
        <w:rPr>
          <w:rStyle w:val="hps"/>
          <w:lang/>
        </w:rPr>
        <w:t>when needed.</w:t>
      </w:r>
      <w:r>
        <w:rPr>
          <w:lang/>
        </w:rPr>
        <w:t xml:space="preserve"> </w:t>
      </w:r>
      <w:r>
        <w:rPr>
          <w:rStyle w:val="hps"/>
          <w:lang/>
        </w:rPr>
        <w:t>It is also possible</w:t>
      </w:r>
      <w:r>
        <w:rPr>
          <w:lang/>
        </w:rPr>
        <w:t xml:space="preserve"> </w:t>
      </w:r>
      <w:r>
        <w:rPr>
          <w:rStyle w:val="hps"/>
          <w:lang/>
        </w:rPr>
        <w:t>mode when the</w:t>
      </w:r>
      <w:r>
        <w:rPr>
          <w:lang/>
        </w:rPr>
        <w:t xml:space="preserve"> </w:t>
      </w:r>
      <w:r>
        <w:rPr>
          <w:rStyle w:val="hps"/>
          <w:lang/>
        </w:rPr>
        <w:t>panel,</w:t>
      </w:r>
      <w:r>
        <w:rPr>
          <w:lang/>
        </w:rPr>
        <w:t xml:space="preserve"> </w:t>
      </w:r>
      <w:r>
        <w:rPr>
          <w:rStyle w:val="hps"/>
          <w:lang/>
        </w:rPr>
        <w:t>loss of focus</w:t>
      </w:r>
      <w:r>
        <w:rPr>
          <w:lang/>
        </w:rPr>
        <w:t xml:space="preserve">, </w:t>
      </w:r>
      <w:r>
        <w:rPr>
          <w:rStyle w:val="hps"/>
          <w:lang/>
        </w:rPr>
        <w:t>I stop</w:t>
      </w:r>
      <w:r>
        <w:rPr>
          <w:lang/>
        </w:rPr>
        <w:t xml:space="preserve"> </w:t>
      </w:r>
      <w:r>
        <w:rPr>
          <w:rStyle w:val="hps"/>
          <w:lang/>
        </w:rPr>
        <w:t>at</w:t>
      </w:r>
      <w:r>
        <w:rPr>
          <w:lang/>
        </w:rPr>
        <w:t xml:space="preserve"> </w:t>
      </w:r>
      <w:r>
        <w:rPr>
          <w:rStyle w:val="hps"/>
          <w:lang/>
        </w:rPr>
        <w:t>the edge of</w:t>
      </w:r>
      <w:r>
        <w:rPr>
          <w:lang/>
        </w:rPr>
        <w:t xml:space="preserve"> </w:t>
      </w:r>
      <w:r>
        <w:rPr>
          <w:rStyle w:val="hps"/>
          <w:lang/>
        </w:rPr>
        <w:t>the editor.</w:t>
      </w:r>
      <w:r>
        <w:rPr>
          <w:lang/>
        </w:rPr>
        <w:t xml:space="preserve"> </w:t>
      </w:r>
      <w:r>
        <w:rPr>
          <w:rStyle w:val="hps"/>
          <w:lang/>
        </w:rPr>
        <w:t>Rest of the space</w:t>
      </w:r>
      <w:r>
        <w:rPr>
          <w:lang/>
        </w:rPr>
        <w:t xml:space="preserve"> </w:t>
      </w:r>
      <w:r>
        <w:rPr>
          <w:rStyle w:val="hps"/>
          <w:lang/>
        </w:rPr>
        <w:t>available for editing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can contain arbitrary</w:t>
      </w:r>
      <w:r>
        <w:rPr>
          <w:lang/>
        </w:rPr>
        <w:t xml:space="preserve"> </w:t>
      </w:r>
      <w:r>
        <w:rPr>
          <w:rStyle w:val="hps"/>
          <w:lang/>
        </w:rPr>
        <w:t>widgets, and forms</w:t>
      </w:r>
      <w:r>
        <w:rPr>
          <w:lang/>
        </w:rPr>
        <w:t>.</w:t>
      </w:r>
    </w:p>
    <w:p w:rsidR="00000000" w:rsidRDefault="007A72A7"/>
    <w:p w:rsidR="00000000" w:rsidRDefault="007A72A7"/>
    <w:p w:rsidR="00000000" w:rsidRDefault="007A72A7"/>
    <w:p w:rsidR="00000000" w:rsidRDefault="007A72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Menu (1)</w:t>
      </w:r>
    </w:p>
    <w:p w:rsidR="00000000" w:rsidRDefault="007A72A7"/>
    <w:p w:rsidR="00000000" w:rsidRDefault="00831B6B" w:rsidP="00831B6B">
      <w:pPr>
        <w:jc w:val="center"/>
        <w:rPr>
          <w:rStyle w:val="hps"/>
          <w:lang/>
        </w:rPr>
      </w:pPr>
      <w:r>
        <w:rPr>
          <w:rStyle w:val="hps"/>
          <w:lang/>
        </w:rPr>
        <w:t>The menu is a</w:t>
      </w:r>
      <w:r>
        <w:rPr>
          <w:lang/>
        </w:rPr>
        <w:t xml:space="preserve"> </w:t>
      </w:r>
      <w:r>
        <w:rPr>
          <w:rStyle w:val="hps"/>
          <w:lang/>
        </w:rPr>
        <w:t>classic version</w:t>
      </w:r>
      <w:r>
        <w:rPr>
          <w:lang/>
        </w:rPr>
        <w:t xml:space="preserve">, </w:t>
      </w:r>
      <w:r>
        <w:rPr>
          <w:rStyle w:val="hps"/>
          <w:lang/>
        </w:rPr>
        <w:t>if</w:t>
      </w:r>
      <w:r>
        <w:rPr>
          <w:lang/>
        </w:rPr>
        <w:t xml:space="preserve"> </w:t>
      </w:r>
      <w:r>
        <w:rPr>
          <w:rStyle w:val="hps"/>
          <w:lang/>
        </w:rPr>
        <w:t>enabled</w:t>
      </w:r>
      <w:r>
        <w:rPr>
          <w:lang/>
        </w:rPr>
        <w:t xml:space="preserve"> </w:t>
      </w:r>
      <w:r>
        <w:rPr>
          <w:rStyle w:val="hps"/>
          <w:lang/>
        </w:rPr>
        <w:t>auto-hidden</w:t>
      </w:r>
      <w:r>
        <w:rPr>
          <w:lang/>
        </w:rPr>
        <w:t xml:space="preserve">, the menu </w:t>
      </w:r>
      <w:r>
        <w:rPr>
          <w:rStyle w:val="hps"/>
          <w:lang/>
        </w:rPr>
        <w:t>is cleaned</w:t>
      </w:r>
      <w:r>
        <w:rPr>
          <w:lang/>
        </w:rPr>
        <w:t xml:space="preserve"> </w:t>
      </w:r>
      <w:r>
        <w:rPr>
          <w:rStyle w:val="hps"/>
          <w:lang/>
        </w:rPr>
        <w:t>up.</w:t>
      </w:r>
      <w:r>
        <w:rPr>
          <w:lang/>
        </w:rPr>
        <w:t xml:space="preserve"> </w:t>
      </w:r>
      <w:r>
        <w:rPr>
          <w:rStyle w:val="hps"/>
          <w:lang/>
        </w:rPr>
        <w:t>In the menu</w:t>
      </w:r>
      <w:r>
        <w:rPr>
          <w:lang/>
        </w:rPr>
        <w:t xml:space="preserve">, there are two </w:t>
      </w:r>
      <w:r>
        <w:rPr>
          <w:rStyle w:val="hps"/>
          <w:lang/>
        </w:rPr>
        <w:t>main sections</w:t>
      </w:r>
      <w:proofErr w:type="gramStart"/>
      <w:r>
        <w:rPr>
          <w:rStyle w:val="hps"/>
          <w:lang/>
        </w:rPr>
        <w:t>:</w:t>
      </w:r>
      <w:proofErr w:type="gramEnd"/>
      <w:r>
        <w:rPr>
          <w:lang/>
        </w:rPr>
        <w:br/>
      </w:r>
      <w:r>
        <w:rPr>
          <w:rStyle w:val="hps"/>
          <w:lang/>
        </w:rPr>
        <w:t>1.</w:t>
      </w:r>
      <w:r>
        <w:rPr>
          <w:lang/>
        </w:rPr>
        <w:t xml:space="preserve"> </w:t>
      </w:r>
      <w:r>
        <w:rPr>
          <w:rStyle w:val="hps"/>
          <w:lang/>
        </w:rPr>
        <w:t>File -</w:t>
      </w:r>
      <w:r>
        <w:rPr>
          <w:lang/>
        </w:rPr>
        <w:t xml:space="preserve"> </w:t>
      </w:r>
      <w:r>
        <w:rPr>
          <w:rStyle w:val="hps"/>
          <w:lang/>
        </w:rPr>
        <w:t>basic settings and</w:t>
      </w:r>
      <w:r>
        <w:rPr>
          <w:lang/>
        </w:rPr>
        <w:t xml:space="preserve"> </w:t>
      </w:r>
      <w:r>
        <w:rPr>
          <w:rStyle w:val="hps"/>
          <w:lang/>
        </w:rPr>
        <w:t>commands</w:t>
      </w:r>
      <w:r>
        <w:rPr>
          <w:lang/>
        </w:rPr>
        <w:br/>
      </w:r>
      <w:r>
        <w:rPr>
          <w:rStyle w:val="hps"/>
          <w:lang/>
        </w:rPr>
        <w:t>2</w:t>
      </w:r>
      <w:r>
        <w:rPr>
          <w:lang/>
        </w:rPr>
        <w:t xml:space="preserve">. </w:t>
      </w:r>
      <w:r>
        <w:rPr>
          <w:rStyle w:val="hps"/>
          <w:lang/>
        </w:rPr>
        <w:t>Widgets -</w:t>
      </w:r>
      <w:r>
        <w:rPr>
          <w:lang/>
        </w:rPr>
        <w:t xml:space="preserve"> </w:t>
      </w:r>
      <w:r>
        <w:rPr>
          <w:rStyle w:val="hps"/>
          <w:lang/>
        </w:rPr>
        <w:t>Create widget</w:t>
      </w:r>
      <w:r>
        <w:rPr>
          <w:lang/>
        </w:rPr>
        <w:t xml:space="preserve"> </w:t>
      </w:r>
      <w:r>
        <w:rPr>
          <w:rStyle w:val="hps"/>
          <w:lang/>
        </w:rPr>
        <w:t>hierarchy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Section</w:t>
      </w:r>
      <w:r>
        <w:rPr>
          <w:lang/>
        </w:rPr>
        <w:t xml:space="preserve"> </w:t>
      </w:r>
      <w:r>
        <w:rPr>
          <w:rStyle w:val="hps"/>
          <w:lang/>
        </w:rPr>
        <w:t>"File" menu</w:t>
      </w:r>
    </w:p>
    <w:p w:rsidR="00831B6B" w:rsidRDefault="00831B6B">
      <w:pPr>
        <w:jc w:val="center"/>
      </w:pPr>
    </w:p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104390" cy="3666490"/>
            <wp:effectExtent l="1905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3666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831B6B">
      <w:r>
        <w:rPr>
          <w:rStyle w:val="hps"/>
          <w:lang/>
        </w:rPr>
        <w:t>Commands</w:t>
      </w:r>
      <w:r>
        <w:rPr>
          <w:lang/>
        </w:rPr>
        <w:t xml:space="preserve"> </w:t>
      </w:r>
      <w:r>
        <w:rPr>
          <w:rStyle w:val="hps"/>
          <w:lang/>
        </w:rPr>
        <w:t>are grouped</w:t>
      </w:r>
      <w:r>
        <w:rPr>
          <w:lang/>
        </w:rPr>
        <w:t xml:space="preserve"> </w:t>
      </w:r>
      <w:r>
        <w:rPr>
          <w:rStyle w:val="hps"/>
          <w:lang/>
        </w:rPr>
        <w:t>in the following order</w:t>
      </w:r>
      <w:proofErr w:type="gramStart"/>
      <w:r>
        <w:rPr>
          <w:lang/>
        </w:rPr>
        <w:t>:</w:t>
      </w:r>
      <w:proofErr w:type="gramEnd"/>
      <w:r>
        <w:rPr>
          <w:lang/>
        </w:rPr>
        <w:br/>
      </w:r>
      <w:r>
        <w:rPr>
          <w:rStyle w:val="hps"/>
          <w:lang/>
        </w:rPr>
        <w:t>1.</w:t>
      </w:r>
      <w:r>
        <w:rPr>
          <w:lang/>
        </w:rPr>
        <w:t xml:space="preserve"> </w:t>
      </w:r>
      <w:r>
        <w:rPr>
          <w:rStyle w:val="hps"/>
          <w:lang/>
        </w:rPr>
        <w:t>Commands for opening</w:t>
      </w:r>
      <w:r>
        <w:rPr>
          <w:lang/>
        </w:rPr>
        <w:t xml:space="preserve">, saving, and </w:t>
      </w:r>
      <w:r>
        <w:rPr>
          <w:rStyle w:val="hps"/>
          <w:lang/>
        </w:rPr>
        <w:t>mold cleaning</w:t>
      </w:r>
      <w:r>
        <w:rPr>
          <w:lang/>
        </w:rPr>
        <w:t>.</w:t>
      </w:r>
      <w:r>
        <w:rPr>
          <w:lang/>
        </w:rPr>
        <w:br/>
      </w:r>
      <w:r>
        <w:rPr>
          <w:rStyle w:val="hps"/>
          <w:lang/>
        </w:rPr>
        <w:t>2</w:t>
      </w:r>
      <w:r>
        <w:rPr>
          <w:lang/>
        </w:rPr>
        <w:t xml:space="preserve">. </w:t>
      </w:r>
      <w:r>
        <w:rPr>
          <w:rStyle w:val="hps"/>
          <w:lang/>
        </w:rPr>
        <w:t>Configure and</w:t>
      </w:r>
      <w:r>
        <w:rPr>
          <w:lang/>
        </w:rPr>
        <w:t xml:space="preserve"> </w:t>
      </w:r>
      <w:r>
        <w:rPr>
          <w:rStyle w:val="hps"/>
          <w:lang/>
        </w:rPr>
        <w:t>test mode</w:t>
      </w:r>
      <w:r>
        <w:rPr>
          <w:lang/>
        </w:rPr>
        <w:t xml:space="preserve"> </w:t>
      </w:r>
      <w:r>
        <w:rPr>
          <w:rStyle w:val="hps"/>
          <w:lang/>
        </w:rPr>
        <w:t>created forms</w:t>
      </w:r>
      <w:r>
        <w:rPr>
          <w:lang/>
        </w:rPr>
        <w:br/>
      </w:r>
      <w:r>
        <w:rPr>
          <w:rStyle w:val="hps"/>
          <w:lang/>
        </w:rPr>
        <w:t>3</w:t>
      </w:r>
      <w:r>
        <w:rPr>
          <w:lang/>
        </w:rPr>
        <w:t xml:space="preserve">. </w:t>
      </w:r>
      <w:proofErr w:type="gramStart"/>
      <w:r>
        <w:rPr>
          <w:rStyle w:val="hps"/>
          <w:lang/>
        </w:rPr>
        <w:t>List of last</w:t>
      </w:r>
      <w:r>
        <w:rPr>
          <w:lang/>
        </w:rPr>
        <w:t xml:space="preserve"> </w:t>
      </w:r>
      <w:r>
        <w:rPr>
          <w:rStyle w:val="hps"/>
          <w:lang/>
        </w:rPr>
        <w:t>loaded</w:t>
      </w:r>
      <w:r>
        <w:rPr>
          <w:lang/>
        </w:rPr>
        <w:t xml:space="preserve"> </w:t>
      </w:r>
      <w:r>
        <w:rPr>
          <w:rStyle w:val="hps"/>
          <w:lang/>
        </w:rPr>
        <w:t>forms</w:t>
      </w:r>
      <w:r>
        <w:rPr>
          <w:lang/>
        </w:rPr>
        <w:br/>
      </w:r>
      <w:r>
        <w:rPr>
          <w:rStyle w:val="hps"/>
          <w:lang/>
        </w:rPr>
        <w:t>4</w:t>
      </w:r>
      <w:r>
        <w:rPr>
          <w:lang/>
        </w:rPr>
        <w:t>.</w:t>
      </w:r>
      <w:proofErr w:type="gramEnd"/>
      <w:r>
        <w:rPr>
          <w:lang/>
        </w:rPr>
        <w:t xml:space="preserve"> </w:t>
      </w:r>
      <w:proofErr w:type="gramStart"/>
      <w:r>
        <w:rPr>
          <w:rStyle w:val="hps"/>
          <w:lang/>
        </w:rPr>
        <w:t>exit</w:t>
      </w:r>
      <w:proofErr w:type="gramEnd"/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When</w:t>
      </w:r>
      <w:r>
        <w:rPr>
          <w:lang/>
        </w:rPr>
        <w:t xml:space="preserve"> </w:t>
      </w:r>
      <w:r>
        <w:rPr>
          <w:rStyle w:val="hps"/>
          <w:lang/>
        </w:rPr>
        <w:t>saving and opening</w:t>
      </w:r>
      <w:r>
        <w:rPr>
          <w:lang/>
        </w:rPr>
        <w:t xml:space="preserve"> </w:t>
      </w:r>
      <w:r>
        <w:rPr>
          <w:rStyle w:val="hps"/>
          <w:lang/>
        </w:rPr>
        <w:t>a dialog window</w:t>
      </w:r>
      <w:r>
        <w:rPr>
          <w:lang/>
        </w:rPr>
        <w:t xml:space="preserve"> </w:t>
      </w:r>
      <w:r>
        <w:rPr>
          <w:rStyle w:val="hps"/>
          <w:lang/>
        </w:rPr>
        <w:t>with a selection</w:t>
      </w:r>
      <w:r>
        <w:rPr>
          <w:lang/>
        </w:rPr>
        <w:t xml:space="preserve"> </w:t>
      </w:r>
      <w:r>
        <w:rPr>
          <w:rStyle w:val="hps"/>
          <w:lang/>
        </w:rPr>
        <w:t>file.</w:t>
      </w:r>
      <w:r>
        <w:rPr>
          <w:lang/>
        </w:rPr>
        <w:t xml:space="preserve"> </w:t>
      </w:r>
      <w:r>
        <w:rPr>
          <w:rStyle w:val="hps"/>
          <w:lang/>
        </w:rPr>
        <w:t>It is also possible</w:t>
      </w:r>
      <w:r>
        <w:rPr>
          <w:lang/>
        </w:rPr>
        <w:t xml:space="preserve"> </w:t>
      </w:r>
      <w:r>
        <w:rPr>
          <w:rStyle w:val="hps"/>
          <w:lang/>
        </w:rPr>
        <w:t>to drag a file</w:t>
      </w:r>
      <w:r>
        <w:rPr>
          <w:lang/>
        </w:rPr>
        <w:t xml:space="preserve"> </w:t>
      </w:r>
      <w:r>
        <w:rPr>
          <w:rStyle w:val="hps"/>
          <w:lang/>
        </w:rPr>
        <w:t>into the editor window</w:t>
      </w:r>
      <w:r>
        <w:rPr>
          <w:lang/>
        </w:rPr>
        <w:t xml:space="preserve"> </w:t>
      </w:r>
      <w:r>
        <w:rPr>
          <w:rStyle w:val="hps"/>
          <w:lang/>
        </w:rPr>
        <w:t>directly</w:t>
      </w:r>
      <w:r>
        <w:rPr>
          <w:lang/>
        </w:rPr>
        <w:t xml:space="preserve"> </w:t>
      </w:r>
      <w:r>
        <w:rPr>
          <w:rStyle w:val="hps"/>
          <w:lang/>
        </w:rPr>
        <w:t>from Windows Explorer</w:t>
      </w:r>
      <w:r>
        <w:rPr>
          <w:lang/>
        </w:rPr>
        <w:t>.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When you select the</w:t>
      </w:r>
      <w:r>
        <w:rPr>
          <w:lang/>
        </w:rPr>
        <w:t xml:space="preserve"> </w:t>
      </w:r>
      <w:r>
        <w:rPr>
          <w:rStyle w:val="hps"/>
          <w:lang/>
        </w:rPr>
        <w:t>settings</w:t>
      </w:r>
      <w:r>
        <w:rPr>
          <w:lang/>
        </w:rPr>
        <w:t xml:space="preserve"> </w:t>
      </w:r>
      <w:r>
        <w:rPr>
          <w:rStyle w:val="hps"/>
          <w:lang/>
        </w:rPr>
        <w:t>window opens</w:t>
      </w:r>
      <w:r>
        <w:rPr>
          <w:lang/>
        </w:rPr>
        <w:t xml:space="preserve">, </w:t>
      </w:r>
      <w:r>
        <w:rPr>
          <w:rStyle w:val="hps"/>
          <w:lang/>
        </w:rPr>
        <w:t>in which</w:t>
      </w:r>
      <w:r>
        <w:rPr>
          <w:lang/>
        </w:rPr>
        <w:t xml:space="preserve"> </w:t>
      </w:r>
      <w:r>
        <w:rPr>
          <w:rStyle w:val="hps"/>
          <w:lang/>
        </w:rPr>
        <w:t>the basic settings</w:t>
      </w:r>
      <w:r>
        <w:rPr>
          <w:lang/>
        </w:rPr>
        <w:t xml:space="preserve"> </w:t>
      </w:r>
      <w:r>
        <w:rPr>
          <w:rStyle w:val="hps"/>
          <w:lang/>
        </w:rPr>
        <w:t>are available</w:t>
      </w:r>
      <w:r>
        <w:rPr>
          <w:lang/>
        </w:rPr>
        <w:t xml:space="preserve"> </w:t>
      </w:r>
      <w:r>
        <w:rPr>
          <w:rStyle w:val="hps"/>
          <w:lang/>
        </w:rPr>
        <w:t>online</w:t>
      </w:r>
      <w:r>
        <w:rPr>
          <w:lang/>
        </w:rPr>
        <w:t>.</w:t>
      </w:r>
    </w:p>
    <w:p w:rsidR="00000000" w:rsidRDefault="007A72A7"/>
    <w:p w:rsidR="00000000" w:rsidRDefault="00481ED7">
      <w:r>
        <w:rPr>
          <w:noProof/>
          <w:lang w:val="en-US" w:eastAsia="en-US"/>
        </w:rPr>
        <w:lastRenderedPageBreak/>
        <w:drawing>
          <wp:anchor distT="0" distB="0" distL="0" distR="0" simplePos="0" relativeHeight="2516526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675890" cy="2980690"/>
            <wp:effectExtent l="1905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2980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831B6B">
      <w:pPr>
        <w:rPr>
          <w:lang/>
        </w:rPr>
      </w:pPr>
      <w:r>
        <w:rPr>
          <w:lang/>
        </w:rPr>
        <w:t xml:space="preserve">In the first group, you can set the grid </w:t>
      </w:r>
      <w:proofErr w:type="gramStart"/>
      <w:r>
        <w:rPr>
          <w:lang/>
        </w:rPr>
        <w:t>spacing ,</w:t>
      </w:r>
      <w:proofErr w:type="gramEnd"/>
      <w:r>
        <w:rPr>
          <w:lang/>
        </w:rPr>
        <w:t xml:space="preserve"> which "sticks" frame creation and selection widget that allows you to move the widgets and change their size is not fit to pixel by pixel , which is very easy to make a mistake . Also, there is a check mark to activate the auto-hidden panels, while the mode panel go beyond the edge of the </w:t>
      </w:r>
      <w:proofErr w:type="gramStart"/>
      <w:r>
        <w:rPr>
          <w:lang/>
        </w:rPr>
        <w:t>screen ,</w:t>
      </w:r>
      <w:proofErr w:type="gramEnd"/>
      <w:r>
        <w:rPr>
          <w:lang/>
        </w:rPr>
        <w:t xml:space="preserve"> leaving a small corner of the panel, when you hover over the panel which leaves all the way back and become available .</w:t>
      </w:r>
      <w:r>
        <w:rPr>
          <w:lang/>
        </w:rPr>
        <w:br/>
        <w:t xml:space="preserve">In the second group display </w:t>
      </w:r>
      <w:proofErr w:type="gramStart"/>
      <w:r>
        <w:rPr>
          <w:lang/>
        </w:rPr>
        <w:t>settings .</w:t>
      </w:r>
      <w:proofErr w:type="gramEnd"/>
      <w:r>
        <w:rPr>
          <w:lang/>
        </w:rPr>
        <w:br/>
        <w:t xml:space="preserve">In the third group are configured the desired properties of the widget that you want to show in the hierarchy. In the hierarchy </w:t>
      </w:r>
      <w:proofErr w:type="gramStart"/>
      <w:r>
        <w:rPr>
          <w:lang/>
        </w:rPr>
        <w:t>itself ,</w:t>
      </w:r>
      <w:proofErr w:type="gramEnd"/>
      <w:r>
        <w:rPr>
          <w:lang/>
        </w:rPr>
        <w:t xml:space="preserve"> which is available in the second section of the menu "Widgets" . (</w:t>
      </w:r>
      <w:proofErr w:type="gramStart"/>
      <w:r>
        <w:rPr>
          <w:lang/>
        </w:rPr>
        <w:t>more</w:t>
      </w:r>
      <w:proofErr w:type="gramEnd"/>
      <w:r>
        <w:rPr>
          <w:lang/>
        </w:rPr>
        <w:t xml:space="preserve"> on this below)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  <w:t>Section menu "Widgets"</w:t>
      </w:r>
    </w:p>
    <w:p w:rsidR="00831B6B" w:rsidRDefault="00831B6B"/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618990" cy="1932940"/>
            <wp:effectExtent l="1905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90" cy="1932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831B6B">
      <w:r>
        <w:rPr>
          <w:rStyle w:val="hps"/>
          <w:lang/>
        </w:rPr>
        <w:t>This section shows</w:t>
      </w:r>
      <w:r>
        <w:rPr>
          <w:lang/>
        </w:rPr>
        <w:t xml:space="preserve"> </w:t>
      </w:r>
      <w:r>
        <w:rPr>
          <w:rStyle w:val="hps"/>
          <w:lang/>
        </w:rPr>
        <w:t>the hierarchy of</w:t>
      </w:r>
      <w:r>
        <w:rPr>
          <w:lang/>
        </w:rPr>
        <w:t xml:space="preserve"> </w:t>
      </w:r>
      <w:r>
        <w:rPr>
          <w:rStyle w:val="hps"/>
          <w:lang/>
        </w:rPr>
        <w:t>widgets</w:t>
      </w:r>
      <w:r>
        <w:rPr>
          <w:lang/>
        </w:rPr>
        <w:t xml:space="preserve"> </w:t>
      </w:r>
      <w:r>
        <w:rPr>
          <w:rStyle w:val="hps"/>
          <w:lang/>
        </w:rPr>
        <w:t>created</w:t>
      </w:r>
      <w:r>
        <w:rPr>
          <w:lang/>
        </w:rPr>
        <w:t xml:space="preserve">, clicking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the widget</w:t>
      </w:r>
      <w:r>
        <w:rPr>
          <w:lang/>
        </w:rPr>
        <w:t xml:space="preserve"> </w:t>
      </w:r>
      <w:r>
        <w:rPr>
          <w:rStyle w:val="hps"/>
          <w:lang/>
        </w:rPr>
        <w:t>menu</w:t>
      </w:r>
      <w:r>
        <w:rPr>
          <w:lang/>
        </w:rPr>
        <w:t xml:space="preserve">, </w:t>
      </w:r>
      <w:r>
        <w:rPr>
          <w:rStyle w:val="hps"/>
          <w:lang/>
        </w:rPr>
        <w:t>the corresponding widget</w:t>
      </w:r>
      <w:r>
        <w:rPr>
          <w:lang/>
        </w:rPr>
        <w:t xml:space="preserve"> </w:t>
      </w:r>
      <w:r>
        <w:rPr>
          <w:rStyle w:val="hps"/>
          <w:lang/>
        </w:rPr>
        <w:t>released in the form</w:t>
      </w:r>
      <w:r>
        <w:rPr>
          <w:lang/>
        </w:rPr>
        <w:t xml:space="preserve">. </w:t>
      </w:r>
      <w:r>
        <w:rPr>
          <w:rStyle w:val="hps"/>
          <w:lang/>
        </w:rPr>
        <w:t>This</w:t>
      </w:r>
      <w:r>
        <w:rPr>
          <w:lang/>
        </w:rPr>
        <w:t xml:space="preserve"> </w:t>
      </w:r>
      <w:r>
        <w:rPr>
          <w:rStyle w:val="hps"/>
          <w:lang/>
        </w:rPr>
        <w:t>organization</w:t>
      </w:r>
      <w:r>
        <w:rPr>
          <w:lang/>
        </w:rPr>
        <w:t xml:space="preserve"> </w:t>
      </w:r>
      <w:r>
        <w:rPr>
          <w:rStyle w:val="hps"/>
          <w:lang/>
        </w:rPr>
        <w:t>is more intuitive</w:t>
      </w:r>
      <w:r>
        <w:rPr>
          <w:lang/>
        </w:rPr>
        <w:t xml:space="preserve"> </w:t>
      </w:r>
      <w:r>
        <w:rPr>
          <w:rStyle w:val="hps"/>
          <w:lang/>
        </w:rPr>
        <w:t>and easy</w:t>
      </w:r>
      <w:r>
        <w:rPr>
          <w:lang/>
        </w:rPr>
        <w:t xml:space="preserve"> </w:t>
      </w:r>
      <w:r>
        <w:rPr>
          <w:rStyle w:val="hps"/>
          <w:lang/>
        </w:rPr>
        <w:t>to navigate</w:t>
      </w:r>
      <w:r>
        <w:rPr>
          <w:lang/>
        </w:rPr>
        <w:t xml:space="preserve"> </w:t>
      </w:r>
      <w:r>
        <w:rPr>
          <w:rStyle w:val="hps"/>
          <w:lang/>
        </w:rPr>
        <w:t>as well as</w:t>
      </w:r>
      <w:r>
        <w:rPr>
          <w:lang/>
        </w:rPr>
        <w:t xml:space="preserve"> </w:t>
      </w:r>
      <w:r>
        <w:rPr>
          <w:rStyle w:val="hps"/>
          <w:lang/>
        </w:rPr>
        <w:t>allows you to</w:t>
      </w:r>
      <w:r>
        <w:rPr>
          <w:lang/>
        </w:rPr>
        <w:t xml:space="preserve"> </w:t>
      </w:r>
      <w:r>
        <w:rPr>
          <w:rStyle w:val="hps"/>
          <w:lang/>
        </w:rPr>
        <w:t>learn the basic</w:t>
      </w:r>
      <w:r>
        <w:rPr>
          <w:lang/>
        </w:rPr>
        <w:t xml:space="preserve"> </w:t>
      </w:r>
      <w:r>
        <w:rPr>
          <w:rStyle w:val="hps"/>
          <w:lang/>
        </w:rPr>
        <w:t>parameters of the widget</w:t>
      </w:r>
      <w:r>
        <w:rPr>
          <w:lang/>
        </w:rPr>
        <w:t xml:space="preserve">, </w:t>
      </w:r>
      <w:r>
        <w:rPr>
          <w:rStyle w:val="hps"/>
          <w:lang/>
        </w:rPr>
        <w:t>such as type</w:t>
      </w:r>
      <w:r>
        <w:rPr>
          <w:lang/>
        </w:rPr>
        <w:t xml:space="preserve">, name, and </w:t>
      </w:r>
      <w:r>
        <w:rPr>
          <w:rStyle w:val="hps"/>
          <w:lang/>
        </w:rPr>
        <w:t>skin</w:t>
      </w:r>
      <w:r>
        <w:rPr>
          <w:lang/>
        </w:rPr>
        <w:t xml:space="preserve">. </w:t>
      </w:r>
      <w:r>
        <w:rPr>
          <w:rStyle w:val="hps"/>
          <w:lang/>
        </w:rPr>
        <w:t>(</w:t>
      </w:r>
      <w:proofErr w:type="gramStart"/>
      <w:r>
        <w:rPr>
          <w:rStyle w:val="hps"/>
          <w:lang/>
        </w:rPr>
        <w:t>optional</w:t>
      </w:r>
      <w:proofErr w:type="gramEnd"/>
      <w:r>
        <w:rPr>
          <w:lang/>
        </w:rPr>
        <w:t xml:space="preserve">, </w:t>
      </w:r>
      <w:r>
        <w:rPr>
          <w:rStyle w:val="hps"/>
          <w:lang/>
        </w:rPr>
        <w:t>configurable</w:t>
      </w:r>
      <w:r>
        <w:rPr>
          <w:lang/>
        </w:rPr>
        <w:t xml:space="preserve"> </w:t>
      </w:r>
      <w:r>
        <w:rPr>
          <w:rStyle w:val="hps"/>
          <w:lang/>
        </w:rPr>
        <w:t>in settings)</w:t>
      </w:r>
    </w:p>
    <w:p w:rsidR="00000000" w:rsidRDefault="007A72A7"/>
    <w:p w:rsidR="00000000" w:rsidRDefault="007A72A7"/>
    <w:p w:rsidR="00000000" w:rsidRDefault="007A72A7"/>
    <w:p w:rsidR="00000000" w:rsidRDefault="007A72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Solution (2)</w:t>
      </w:r>
    </w:p>
    <w:p w:rsidR="00000000" w:rsidRDefault="007A72A7">
      <w:pPr>
        <w:jc w:val="center"/>
        <w:rPr>
          <w:b/>
          <w:bCs/>
        </w:rPr>
      </w:pPr>
    </w:p>
    <w:p w:rsidR="00000000" w:rsidRDefault="00831B6B" w:rsidP="00831B6B">
      <w:proofErr w:type="spellStart"/>
      <w:r>
        <w:rPr>
          <w:rStyle w:val="hps"/>
          <w:lang/>
        </w:rPr>
        <w:t>Solyushen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this</w:t>
      </w:r>
      <w:r>
        <w:rPr>
          <w:lang/>
        </w:rPr>
        <w:t xml:space="preserve"> </w:t>
      </w:r>
      <w:r>
        <w:rPr>
          <w:rStyle w:val="hps"/>
          <w:lang/>
        </w:rPr>
        <w:t>panel</w:t>
      </w:r>
      <w:r>
        <w:rPr>
          <w:lang/>
        </w:rPr>
        <w:t xml:space="preserve">, </w:t>
      </w:r>
      <w:r>
        <w:rPr>
          <w:rStyle w:val="hps"/>
          <w:lang/>
        </w:rPr>
        <w:t>which displays the</w:t>
      </w:r>
      <w:r>
        <w:rPr>
          <w:lang/>
        </w:rPr>
        <w:t xml:space="preserve"> </w:t>
      </w:r>
      <w:proofErr w:type="gramStart"/>
      <w:r>
        <w:rPr>
          <w:rStyle w:val="hps"/>
          <w:lang/>
        </w:rPr>
        <w:t>draft</w:t>
      </w:r>
      <w:proofErr w:type="gramEnd"/>
      <w:r>
        <w:rPr>
          <w:rStyle w:val="hps"/>
          <w:lang/>
        </w:rPr>
        <w:t xml:space="preserve"> forms</w:t>
      </w:r>
      <w:r>
        <w:rPr>
          <w:lang/>
        </w:rPr>
        <w:t xml:space="preserve">. </w:t>
      </w:r>
      <w:r>
        <w:rPr>
          <w:rStyle w:val="hps"/>
          <w:lang/>
        </w:rPr>
        <w:t>Panel</w:t>
      </w:r>
      <w:r>
        <w:rPr>
          <w:lang/>
        </w:rPr>
        <w:t xml:space="preserve"> </w:t>
      </w:r>
      <w:r>
        <w:rPr>
          <w:rStyle w:val="hps"/>
          <w:lang/>
        </w:rPr>
        <w:t xml:space="preserve">is </w:t>
      </w:r>
      <w:proofErr w:type="gramStart"/>
      <w:r>
        <w:rPr>
          <w:rStyle w:val="hps"/>
          <w:lang/>
        </w:rPr>
        <w:t>optional</w:t>
      </w:r>
      <w:r>
        <w:rPr>
          <w:lang/>
        </w:rPr>
        <w:t>,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it</w:t>
      </w:r>
      <w:r>
        <w:rPr>
          <w:lang/>
        </w:rPr>
        <w:t xml:space="preserve"> </w:t>
      </w:r>
      <w:r>
        <w:rPr>
          <w:rStyle w:val="hps"/>
          <w:lang/>
        </w:rPr>
        <w:t>appears</w:t>
      </w:r>
      <w:r>
        <w:rPr>
          <w:lang/>
        </w:rPr>
        <w:t xml:space="preserve">, </w:t>
      </w:r>
      <w:r>
        <w:rPr>
          <w:rStyle w:val="hps"/>
          <w:lang/>
        </w:rPr>
        <w:t>if you drag a</w:t>
      </w:r>
      <w:r>
        <w:rPr>
          <w:lang/>
        </w:rPr>
        <w:t xml:space="preserve"> </w:t>
      </w:r>
      <w:r>
        <w:rPr>
          <w:rStyle w:val="hps"/>
          <w:lang/>
        </w:rPr>
        <w:t>file</w:t>
      </w:r>
      <w:r>
        <w:rPr>
          <w:lang/>
        </w:rPr>
        <w:t xml:space="preserve"> </w:t>
      </w:r>
      <w:r>
        <w:rPr>
          <w:rStyle w:val="hps"/>
          <w:lang/>
        </w:rPr>
        <w:t>into the editor</w:t>
      </w:r>
      <w:r>
        <w:rPr>
          <w:lang/>
        </w:rPr>
        <w:t xml:space="preserve"> </w:t>
      </w:r>
      <w:r>
        <w:rPr>
          <w:rStyle w:val="hps"/>
          <w:lang/>
        </w:rPr>
        <w:t>of a solution</w:t>
      </w:r>
      <w:r>
        <w:rPr>
          <w:lang/>
        </w:rPr>
        <w:t xml:space="preserve">. </w:t>
      </w:r>
      <w:r>
        <w:rPr>
          <w:rStyle w:val="hps"/>
          <w:lang/>
        </w:rPr>
        <w:t>As well</w:t>
      </w:r>
      <w:r>
        <w:rPr>
          <w:lang/>
        </w:rPr>
        <w:t xml:space="preserve"> </w:t>
      </w:r>
      <w:r>
        <w:rPr>
          <w:rStyle w:val="hps"/>
          <w:lang/>
        </w:rPr>
        <w:t>it can always be</w:t>
      </w:r>
      <w:r>
        <w:rPr>
          <w:lang/>
        </w:rPr>
        <w:t xml:space="preserve"> </w:t>
      </w:r>
      <w:r>
        <w:rPr>
          <w:rStyle w:val="hps"/>
          <w:lang/>
        </w:rPr>
        <w:t>close</w:t>
      </w:r>
      <w:r>
        <w:rPr>
          <w:lang/>
        </w:rPr>
        <w:t xml:space="preserve">. </w:t>
      </w:r>
      <w:r>
        <w:rPr>
          <w:rStyle w:val="hps"/>
          <w:lang/>
        </w:rPr>
        <w:t>File</w:t>
      </w:r>
      <w:r>
        <w:rPr>
          <w:lang/>
        </w:rPr>
        <w:t xml:space="preserve"> </w:t>
      </w:r>
      <w:r>
        <w:rPr>
          <w:rStyle w:val="hps"/>
          <w:lang/>
        </w:rPr>
        <w:t>of a solution</w:t>
      </w:r>
      <w:r>
        <w:rPr>
          <w:lang/>
        </w:rPr>
        <w:t xml:space="preserve"> </w:t>
      </w:r>
      <w:r>
        <w:rPr>
          <w:rStyle w:val="hps"/>
          <w:lang/>
        </w:rPr>
        <w:t>generated</w:t>
      </w:r>
      <w:r>
        <w:rPr>
          <w:lang/>
        </w:rPr>
        <w:t xml:space="preserve"> </w:t>
      </w:r>
      <w:r>
        <w:rPr>
          <w:rStyle w:val="hps"/>
          <w:lang/>
        </w:rPr>
        <w:t>utilities</w:t>
      </w:r>
      <w:r>
        <w:rPr>
          <w:lang/>
        </w:rPr>
        <w:t xml:space="preserve"> </w:t>
      </w:r>
      <w:r>
        <w:rPr>
          <w:rStyle w:val="hps"/>
          <w:lang/>
        </w:rPr>
        <w:t>or</w:t>
      </w:r>
      <w:r>
        <w:rPr>
          <w:lang/>
        </w:rPr>
        <w:t xml:space="preserve"> </w:t>
      </w:r>
      <w:r>
        <w:rPr>
          <w:rStyle w:val="hps"/>
          <w:lang/>
        </w:rPr>
        <w:t>manually.</w:t>
      </w:r>
      <w:r>
        <w:rPr>
          <w:lang/>
        </w:rPr>
        <w:t xml:space="preserve"> </w:t>
      </w:r>
      <w:r>
        <w:rPr>
          <w:rStyle w:val="hps"/>
          <w:lang/>
        </w:rPr>
        <w:t>Is a</w:t>
      </w:r>
      <w:r>
        <w:rPr>
          <w:lang/>
        </w:rPr>
        <w:t xml:space="preserve"> </w:t>
      </w:r>
      <w:r>
        <w:rPr>
          <w:rStyle w:val="hps"/>
          <w:lang/>
        </w:rPr>
        <w:t>meta-description</w:t>
      </w:r>
      <w:r>
        <w:rPr>
          <w:lang/>
        </w:rPr>
        <w:t xml:space="preserve"> </w:t>
      </w:r>
      <w:r>
        <w:rPr>
          <w:rStyle w:val="hps"/>
          <w:lang/>
        </w:rPr>
        <w:t>forms which</w:t>
      </w:r>
      <w:r>
        <w:rPr>
          <w:lang/>
        </w:rPr>
        <w:t xml:space="preserve"> </w:t>
      </w:r>
      <w:r>
        <w:rPr>
          <w:rStyle w:val="hps"/>
          <w:lang/>
        </w:rPr>
        <w:t>are expected</w:t>
      </w:r>
      <w:r>
        <w:rPr>
          <w:lang/>
        </w:rPr>
        <w:t xml:space="preserve"> </w:t>
      </w:r>
      <w:r>
        <w:rPr>
          <w:rStyle w:val="hps"/>
          <w:lang/>
        </w:rPr>
        <w:t>in the project,</w:t>
      </w:r>
      <w:r>
        <w:rPr>
          <w:lang/>
        </w:rPr>
        <w:t xml:space="preserve"> </w:t>
      </w:r>
      <w:r>
        <w:rPr>
          <w:rStyle w:val="hps"/>
          <w:lang/>
        </w:rPr>
        <w:t>in the form</w:t>
      </w:r>
      <w:r>
        <w:rPr>
          <w:lang/>
        </w:rPr>
        <w:t xml:space="preserve"> </w:t>
      </w:r>
      <w:r>
        <w:rPr>
          <w:rStyle w:val="hps"/>
          <w:lang/>
        </w:rPr>
        <w:t>prescribed</w:t>
      </w:r>
      <w:r>
        <w:rPr>
          <w:lang/>
        </w:rPr>
        <w:t xml:space="preserve"> </w:t>
      </w:r>
      <w:r>
        <w:rPr>
          <w:rStyle w:val="hps"/>
          <w:lang/>
        </w:rPr>
        <w:t>types of widgets</w:t>
      </w:r>
      <w:r>
        <w:rPr>
          <w:lang/>
        </w:rPr>
        <w:t xml:space="preserve"> </w:t>
      </w:r>
      <w:r>
        <w:rPr>
          <w:rStyle w:val="hps"/>
          <w:lang/>
        </w:rPr>
        <w:t>and their names</w:t>
      </w:r>
      <w:r>
        <w:rPr>
          <w:lang/>
        </w:rPr>
        <w:t xml:space="preserve">. </w:t>
      </w:r>
      <w:r>
        <w:rPr>
          <w:rStyle w:val="hps"/>
          <w:lang/>
        </w:rPr>
        <w:t>Just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solyushenami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can optionally</w:t>
      </w:r>
      <w:r>
        <w:rPr>
          <w:lang/>
        </w:rPr>
        <w:t xml:space="preserve"> </w:t>
      </w:r>
      <w:r>
        <w:rPr>
          <w:rStyle w:val="hps"/>
          <w:lang/>
        </w:rPr>
        <w:t>describe</w:t>
      </w:r>
      <w:r>
        <w:rPr>
          <w:lang/>
        </w:rPr>
        <w:t xml:space="preserve"> </w:t>
      </w:r>
      <w:r>
        <w:rPr>
          <w:rStyle w:val="hps"/>
          <w:lang/>
        </w:rPr>
        <w:t>available</w:t>
      </w:r>
      <w:r>
        <w:rPr>
          <w:lang/>
        </w:rPr>
        <w:t xml:space="preserve"> </w:t>
      </w:r>
      <w:r>
        <w:rPr>
          <w:rStyle w:val="hps"/>
          <w:lang/>
        </w:rPr>
        <w:t>skins and</w:t>
      </w:r>
      <w:r>
        <w:rPr>
          <w:lang/>
        </w:rPr>
        <w:t xml:space="preserve"> </w:t>
      </w:r>
      <w:r>
        <w:rPr>
          <w:rStyle w:val="hps"/>
          <w:lang/>
        </w:rPr>
        <w:t>skins</w:t>
      </w:r>
      <w:r>
        <w:rPr>
          <w:lang/>
        </w:rPr>
        <w:t xml:space="preserve"> </w:t>
      </w:r>
      <w:r>
        <w:rPr>
          <w:rStyle w:val="hps"/>
          <w:lang/>
        </w:rPr>
        <w:t>to create a</w:t>
      </w:r>
      <w:r>
        <w:rPr>
          <w:lang/>
        </w:rPr>
        <w:t xml:space="preserve"> </w:t>
      </w:r>
      <w:r>
        <w:rPr>
          <w:rStyle w:val="hps"/>
          <w:lang/>
        </w:rPr>
        <w:t>default</w:t>
      </w:r>
      <w:r>
        <w:rPr>
          <w:lang/>
        </w:rPr>
        <w:t>.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Example, the following</w:t>
      </w:r>
      <w:r>
        <w:rPr>
          <w:lang/>
        </w:rPr>
        <w:t xml:space="preserve"> </w:t>
      </w:r>
      <w:r>
        <w:rPr>
          <w:rStyle w:val="hps"/>
          <w:lang/>
        </w:rPr>
        <w:t>meta-description</w:t>
      </w:r>
      <w:r>
        <w:rPr>
          <w:lang/>
        </w:rPr>
        <w:t>:</w:t>
      </w:r>
    </w:p>
    <w:p w:rsidR="00000000" w:rsidRDefault="007A72A7"/>
    <w:p w:rsidR="00000000" w:rsidRDefault="007A72A7">
      <w:pPr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>
        <w:rPr>
          <w:color w:val="0000FF"/>
          <w:sz w:val="20"/>
          <w:szCs w:val="20"/>
        </w:rPr>
        <w:t>&lt;</w:t>
      </w:r>
      <w:r>
        <w:rPr>
          <w:color w:val="800000"/>
          <w:sz w:val="20"/>
          <w:szCs w:val="20"/>
        </w:rPr>
        <w:t>MetaForm</w:t>
      </w:r>
      <w:r>
        <w:rPr>
          <w:color w:val="FF0000"/>
          <w:sz w:val="20"/>
          <w:szCs w:val="20"/>
        </w:rPr>
        <w:t xml:space="preserve"> desc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GUI.</w:t>
      </w:r>
      <w:r>
        <w:rPr>
          <w:color w:val="000000"/>
          <w:sz w:val="20"/>
          <w:szCs w:val="20"/>
        </w:rPr>
        <w:t>Common.ToolTips.ContainerItemParts.QuestItem</w:t>
      </w:r>
      <w:r>
        <w:rPr>
          <w:color w:val="0000FF"/>
          <w:sz w:val="20"/>
          <w:szCs w:val="20"/>
        </w:rPr>
        <w:t xml:space="preserve">" </w:t>
      </w:r>
      <w:r>
        <w:rPr>
          <w:color w:val="FF0000"/>
          <w:sz w:val="20"/>
          <w:szCs w:val="20"/>
        </w:rPr>
        <w:t>layout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ttp_questItem.layout</w:t>
      </w:r>
      <w:r>
        <w:rPr>
          <w:color w:val="0000FF"/>
          <w:sz w:val="20"/>
          <w:szCs w:val="20"/>
        </w:rPr>
        <w:t>"&gt;</w:t>
      </w:r>
    </w:p>
    <w:p w:rsidR="00000000" w:rsidRDefault="007A72A7">
      <w:pPr>
        <w:autoSpaceDE w:val="0"/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  </w:t>
      </w:r>
      <w:r>
        <w:rPr>
          <w:color w:val="0000FF"/>
          <w:sz w:val="20"/>
          <w:szCs w:val="20"/>
        </w:rPr>
        <w:t>&lt;</w:t>
      </w:r>
      <w:r>
        <w:rPr>
          <w:color w:val="800000"/>
          <w:sz w:val="20"/>
          <w:szCs w:val="20"/>
        </w:rPr>
        <w:t>MetaWidget</w:t>
      </w:r>
      <w:r>
        <w:rPr>
          <w:color w:val="FF0000"/>
          <w:sz w:val="20"/>
          <w:szCs w:val="20"/>
        </w:rPr>
        <w:t xml:space="preserve"> name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_Main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type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Widget</w:t>
      </w:r>
      <w:r>
        <w:rPr>
          <w:color w:val="0000FF"/>
          <w:sz w:val="20"/>
          <w:szCs w:val="20"/>
        </w:rPr>
        <w:t>"&gt;</w:t>
      </w:r>
    </w:p>
    <w:p w:rsidR="00000000" w:rsidRDefault="007A72A7">
      <w:pPr>
        <w:autoSpaceDE w:val="0"/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FF"/>
          <w:sz w:val="20"/>
          <w:szCs w:val="20"/>
        </w:rPr>
        <w:t>&lt;</w:t>
      </w:r>
      <w:r>
        <w:rPr>
          <w:color w:val="800000"/>
          <w:sz w:val="20"/>
          <w:szCs w:val="20"/>
        </w:rPr>
        <w:t>MetaWidget</w:t>
      </w:r>
      <w:r>
        <w:rPr>
          <w:color w:val="FF0000"/>
          <w:sz w:val="20"/>
          <w:szCs w:val="20"/>
        </w:rPr>
        <w:t xml:space="preserve"> name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Name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type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Widget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/&gt;</w:t>
      </w:r>
    </w:p>
    <w:p w:rsidR="00000000" w:rsidRDefault="007A72A7">
      <w:pPr>
        <w:autoSpaceDE w:val="0"/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FF"/>
          <w:sz w:val="20"/>
          <w:szCs w:val="20"/>
        </w:rPr>
        <w:t>&lt;</w:t>
      </w:r>
      <w:r>
        <w:rPr>
          <w:color w:val="800000"/>
          <w:sz w:val="20"/>
          <w:szCs w:val="20"/>
        </w:rPr>
        <w:t>MetaWidget</w:t>
      </w:r>
      <w:r>
        <w:rPr>
          <w:color w:val="FF0000"/>
          <w:sz w:val="20"/>
          <w:szCs w:val="20"/>
        </w:rPr>
        <w:t xml:space="preserve"> name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Quest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type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Widget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/&gt;</w:t>
      </w:r>
    </w:p>
    <w:p w:rsidR="00000000" w:rsidRDefault="007A72A7">
      <w:pPr>
        <w:autoSpaceDE w:val="0"/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FF"/>
          <w:sz w:val="20"/>
          <w:szCs w:val="20"/>
        </w:rPr>
        <w:t>&lt;</w:t>
      </w:r>
      <w:r>
        <w:rPr>
          <w:color w:val="800000"/>
          <w:sz w:val="20"/>
          <w:szCs w:val="20"/>
        </w:rPr>
        <w:t>MetaWidget</w:t>
      </w:r>
      <w:r>
        <w:rPr>
          <w:color w:val="FF0000"/>
          <w:sz w:val="20"/>
          <w:szCs w:val="20"/>
        </w:rPr>
        <w:t xml:space="preserve"> name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Desc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type</w:t>
      </w:r>
      <w:r>
        <w:rPr>
          <w:color w:val="0000FF"/>
          <w:sz w:val="20"/>
          <w:szCs w:val="20"/>
        </w:rPr>
        <w:t>="</w:t>
      </w:r>
      <w:r>
        <w:rPr>
          <w:color w:val="000000"/>
          <w:sz w:val="20"/>
          <w:szCs w:val="20"/>
        </w:rPr>
        <w:t>Widget</w:t>
      </w:r>
      <w:r>
        <w:rPr>
          <w:color w:val="0000FF"/>
          <w:sz w:val="20"/>
          <w:szCs w:val="20"/>
        </w:rPr>
        <w:t>"</w:t>
      </w:r>
      <w:r>
        <w:rPr>
          <w:color w:val="FF0000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/&gt;</w:t>
      </w:r>
    </w:p>
    <w:p w:rsidR="00000000" w:rsidRDefault="007A72A7">
      <w:pPr>
        <w:autoSpaceDE w:val="0"/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  </w:t>
      </w:r>
      <w:r>
        <w:rPr>
          <w:color w:val="0000FF"/>
          <w:sz w:val="20"/>
          <w:szCs w:val="20"/>
        </w:rPr>
        <w:t>&lt;/</w:t>
      </w:r>
      <w:r>
        <w:rPr>
          <w:color w:val="800000"/>
          <w:sz w:val="20"/>
          <w:szCs w:val="20"/>
        </w:rPr>
        <w:t>MetaWidget</w:t>
      </w:r>
      <w:r>
        <w:rPr>
          <w:color w:val="0000FF"/>
          <w:sz w:val="20"/>
          <w:szCs w:val="20"/>
        </w:rPr>
        <w:t>&gt;</w:t>
      </w:r>
    </w:p>
    <w:p w:rsidR="00000000" w:rsidRDefault="007A72A7">
      <w:pPr>
        <w:autoSpaceDE w:val="0"/>
        <w:rPr>
          <w:color w:val="0000FF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>&lt;/</w:t>
      </w:r>
      <w:r>
        <w:rPr>
          <w:color w:val="800000"/>
          <w:sz w:val="20"/>
          <w:szCs w:val="20"/>
        </w:rPr>
        <w:t>MetaForm</w:t>
      </w:r>
      <w:r>
        <w:rPr>
          <w:color w:val="0000FF"/>
          <w:sz w:val="20"/>
          <w:szCs w:val="20"/>
        </w:rPr>
        <w:t>&gt;</w:t>
      </w:r>
    </w:p>
    <w:p w:rsidR="00000000" w:rsidRDefault="007A72A7">
      <w:pPr>
        <w:rPr>
          <w:sz w:val="20"/>
          <w:szCs w:val="20"/>
        </w:rPr>
      </w:pPr>
    </w:p>
    <w:p w:rsidR="00000000" w:rsidRDefault="00831B6B">
      <w:pPr>
        <w:jc w:val="center"/>
      </w:pPr>
      <w:r>
        <w:rPr>
          <w:rStyle w:val="hps"/>
          <w:lang/>
        </w:rPr>
        <w:t>Will be as follows</w:t>
      </w:r>
      <w:r>
        <w:rPr>
          <w:rStyle w:val="shorttext"/>
          <w:lang/>
        </w:rPr>
        <w:t>:</w:t>
      </w:r>
    </w:p>
    <w:p w:rsidR="00000000" w:rsidRDefault="007A72A7"/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656840" cy="999490"/>
            <wp:effectExtent l="1905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999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831B6B">
      <w:r>
        <w:rPr>
          <w:rStyle w:val="hps"/>
          <w:lang/>
        </w:rPr>
        <w:t>When using a</w:t>
      </w:r>
      <w:r>
        <w:rPr>
          <w:lang/>
        </w:rPr>
        <w:t xml:space="preserve"> </w:t>
      </w:r>
      <w:r>
        <w:rPr>
          <w:rStyle w:val="hps"/>
          <w:lang/>
        </w:rPr>
        <w:t>window</w:t>
      </w:r>
      <w:r>
        <w:rPr>
          <w:lang/>
        </w:rPr>
        <w:t xml:space="preserve"> </w:t>
      </w:r>
      <w:r>
        <w:rPr>
          <w:rStyle w:val="hps"/>
          <w:lang/>
        </w:rPr>
        <w:t>of a solution</w:t>
      </w:r>
      <w:r>
        <w:rPr>
          <w:lang/>
        </w:rPr>
        <w:t xml:space="preserve"> </w:t>
      </w:r>
      <w:r>
        <w:rPr>
          <w:rStyle w:val="hps"/>
          <w:lang/>
        </w:rPr>
        <w:t>should be understood that</w:t>
      </w:r>
      <w:r>
        <w:rPr>
          <w:lang/>
        </w:rPr>
        <w:t xml:space="preserve"> </w:t>
      </w:r>
      <w:r>
        <w:rPr>
          <w:rStyle w:val="hps"/>
          <w:lang/>
        </w:rPr>
        <w:t>it is a certain</w:t>
      </w:r>
      <w:r>
        <w:rPr>
          <w:lang/>
        </w:rPr>
        <w:t xml:space="preserve"> </w:t>
      </w:r>
      <w:r>
        <w:rPr>
          <w:rStyle w:val="hps"/>
          <w:lang/>
        </w:rPr>
        <w:t>clue</w:t>
      </w:r>
      <w:r>
        <w:rPr>
          <w:lang/>
        </w:rPr>
        <w:t xml:space="preserve"> </w:t>
      </w:r>
      <w:r>
        <w:rPr>
          <w:rStyle w:val="hps"/>
          <w:lang/>
        </w:rPr>
        <w:t>that says</w:t>
      </w:r>
      <w:r>
        <w:rPr>
          <w:lang/>
        </w:rPr>
        <w:t xml:space="preserve"> </w:t>
      </w:r>
      <w:r>
        <w:rPr>
          <w:rStyle w:val="hps"/>
          <w:lang/>
        </w:rPr>
        <w:t>that</w:t>
      </w:r>
      <w:r>
        <w:rPr>
          <w:lang/>
        </w:rPr>
        <w:t xml:space="preserve"> </w:t>
      </w:r>
      <w:r>
        <w:rPr>
          <w:rStyle w:val="hps"/>
          <w:lang/>
        </w:rPr>
        <w:t>you need to create</w:t>
      </w:r>
      <w:r>
        <w:rPr>
          <w:lang/>
        </w:rPr>
        <w:t xml:space="preserve"> </w:t>
      </w:r>
      <w:r>
        <w:rPr>
          <w:rStyle w:val="hps"/>
          <w:lang/>
        </w:rPr>
        <w:t>the type of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should have</w:t>
      </w:r>
      <w:r>
        <w:rPr>
          <w:lang/>
        </w:rPr>
        <w:t xml:space="preserve"> </w:t>
      </w:r>
      <w:r>
        <w:rPr>
          <w:rStyle w:val="hps"/>
          <w:lang/>
        </w:rPr>
        <w:t>and what the name</w:t>
      </w:r>
      <w:r>
        <w:rPr>
          <w:lang/>
        </w:rPr>
        <w:t xml:space="preserve">, everything else </w:t>
      </w:r>
      <w:r>
        <w:rPr>
          <w:rStyle w:val="hps"/>
          <w:lang/>
        </w:rPr>
        <w:t>depends on the</w:t>
      </w:r>
      <w:r>
        <w:rPr>
          <w:lang/>
        </w:rPr>
        <w:t xml:space="preserve"> </w:t>
      </w:r>
      <w:r>
        <w:rPr>
          <w:rStyle w:val="hps"/>
          <w:lang/>
        </w:rPr>
        <w:t>developer</w:t>
      </w:r>
      <w:r>
        <w:rPr>
          <w:lang/>
        </w:rPr>
        <w:t xml:space="preserve"> </w:t>
      </w:r>
      <w:r>
        <w:rPr>
          <w:rStyle w:val="hps"/>
          <w:lang/>
        </w:rPr>
        <w:t>forms</w:t>
      </w:r>
      <w:r>
        <w:rPr>
          <w:lang/>
        </w:rPr>
        <w:t xml:space="preserve">. </w:t>
      </w:r>
      <w:r>
        <w:rPr>
          <w:rStyle w:val="hps"/>
          <w:lang/>
        </w:rPr>
        <w:t>Consider the following example</w:t>
      </w:r>
      <w:r>
        <w:rPr>
          <w:lang/>
        </w:rPr>
        <w:t>:</w:t>
      </w:r>
    </w:p>
    <w:p w:rsidR="00000000" w:rsidRDefault="007A72A7"/>
    <w:p w:rsidR="00000000" w:rsidRDefault="00481ED7">
      <w:r>
        <w:rPr>
          <w:noProof/>
          <w:lang w:val="en-US" w:eastAsia="en-US"/>
        </w:rPr>
        <w:lastRenderedPageBreak/>
        <w:drawing>
          <wp:anchor distT="0" distB="0" distL="0" distR="0" simplePos="0" relativeHeight="25165568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009265" cy="4561840"/>
            <wp:effectExtent l="19050" t="0" r="63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4561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1B6B" w:rsidRDefault="00831B6B">
      <w:pPr>
        <w:rPr>
          <w:lang/>
        </w:rPr>
      </w:pPr>
      <w:r>
        <w:rPr>
          <w:lang/>
        </w:rPr>
        <w:t xml:space="preserve">When you double-click on the name of the </w:t>
      </w:r>
      <w:proofErr w:type="gramStart"/>
      <w:r>
        <w:rPr>
          <w:lang/>
        </w:rPr>
        <w:t>form ,</w:t>
      </w:r>
      <w:proofErr w:type="gramEnd"/>
      <w:r>
        <w:rPr>
          <w:lang/>
        </w:rPr>
        <w:t xml:space="preserve"> it unfolds , and we are presented a list of all the necessary widgets to this form. It is also seen that in this example, there is a certain </w:t>
      </w:r>
      <w:proofErr w:type="gramStart"/>
      <w:r>
        <w:rPr>
          <w:lang/>
        </w:rPr>
        <w:t>hierarchy .</w:t>
      </w:r>
      <w:proofErr w:type="gramEnd"/>
      <w:r>
        <w:rPr>
          <w:lang/>
        </w:rPr>
        <w:t xml:space="preserve"> </w:t>
      </w:r>
      <w:proofErr w:type="spellStart"/>
      <w:proofErr w:type="gramStart"/>
      <w:r>
        <w:rPr>
          <w:lang/>
        </w:rPr>
        <w:t>ie</w:t>
      </w:r>
      <w:proofErr w:type="spellEnd"/>
      <w:proofErr w:type="gramEnd"/>
      <w:r>
        <w:rPr>
          <w:lang/>
        </w:rPr>
        <w:t xml:space="preserve"> Requires widget named «_Main» and already will be attended by all the other widgets. But it does not impose a limit on the additional widgets, </w:t>
      </w:r>
      <w:proofErr w:type="spellStart"/>
      <w:r>
        <w:rPr>
          <w:lang/>
        </w:rPr>
        <w:t>ie</w:t>
      </w:r>
      <w:proofErr w:type="spellEnd"/>
      <w:r>
        <w:rPr>
          <w:lang/>
        </w:rPr>
        <w:t xml:space="preserve"> for </w:t>
      </w:r>
      <w:proofErr w:type="gramStart"/>
      <w:r>
        <w:rPr>
          <w:lang/>
        </w:rPr>
        <w:t>example ,</w:t>
      </w:r>
      <w:proofErr w:type="gramEnd"/>
      <w:r>
        <w:rPr>
          <w:lang/>
        </w:rPr>
        <w:t xml:space="preserve"> the button «Back» can be on any widget or widgets that will create user ( decorative panels or pictures) . The list indicates the type of widget that is expected and the name. The name can have different </w:t>
      </w:r>
      <w:proofErr w:type="gramStart"/>
      <w:r>
        <w:rPr>
          <w:lang/>
        </w:rPr>
        <w:t>colors ,</w:t>
      </w:r>
      <w:proofErr w:type="gramEnd"/>
      <w:r>
        <w:rPr>
          <w:lang/>
        </w:rPr>
        <w:t xml:space="preserve"> depending on whether it is created in the moment or not , for example red flagged widget that has not been created (in the example «Delete») and the green one is already present.</w:t>
      </w:r>
    </w:p>
    <w:p w:rsidR="00831B6B" w:rsidRDefault="00831B6B">
      <w:pPr>
        <w:rPr>
          <w:lang/>
        </w:rPr>
      </w:pPr>
      <w:r>
        <w:rPr>
          <w:lang/>
        </w:rPr>
        <w:br/>
        <w:t xml:space="preserve"> When you single-click on the name of the widget, it will be released as if created by </w:t>
      </w:r>
      <w:proofErr w:type="gramStart"/>
      <w:r>
        <w:rPr>
          <w:lang/>
        </w:rPr>
        <w:t>double ,</w:t>
      </w:r>
      <w:proofErr w:type="gramEnd"/>
      <w:r>
        <w:rPr>
          <w:lang/>
        </w:rPr>
        <w:t xml:space="preserve"> is created if it is not already created. When you create a default skin used and the default size is created on the current selection in the widget.</w:t>
      </w:r>
    </w:p>
    <w:p w:rsidR="00000000" w:rsidRDefault="00831B6B">
      <w:r>
        <w:rPr>
          <w:lang/>
        </w:rPr>
        <w:br/>
        <w:t>After the name of the widget can be a sign of [*] (In the example «List [*</w:t>
      </w:r>
      <w:proofErr w:type="gramStart"/>
      <w:r>
        <w:rPr>
          <w:lang/>
        </w:rPr>
        <w:t>]»</w:t>
      </w:r>
      <w:proofErr w:type="gramEnd"/>
      <w:r>
        <w:rPr>
          <w:lang/>
        </w:rPr>
        <w:t xml:space="preserve">) , this means that the widget is not final , and it is located on another form . For example </w:t>
      </w:r>
      <w:proofErr w:type="spellStart"/>
      <w:r>
        <w:rPr>
          <w:lang/>
        </w:rPr>
        <w:t>ItemBox</w:t>
      </w:r>
      <w:proofErr w:type="spellEnd"/>
      <w:r>
        <w:rPr>
          <w:lang/>
        </w:rPr>
        <w:t xml:space="preserve"> may contain cells that are different </w:t>
      </w:r>
      <w:proofErr w:type="gramStart"/>
      <w:r>
        <w:rPr>
          <w:lang/>
        </w:rPr>
        <w:t>form .</w:t>
      </w:r>
      <w:proofErr w:type="gramEnd"/>
      <w:r>
        <w:rPr>
          <w:lang/>
        </w:rPr>
        <w:t xml:space="preserve"> When you double-click on this widget to open the </w:t>
      </w:r>
      <w:proofErr w:type="gramStart"/>
      <w:r>
        <w:rPr>
          <w:lang/>
        </w:rPr>
        <w:t>form ,</w:t>
      </w:r>
      <w:proofErr w:type="gramEnd"/>
      <w:r>
        <w:rPr>
          <w:lang/>
        </w:rPr>
        <w:t xml:space="preserve"> which is a subsidiary to this widget. But for the user this does not complicate the </w:t>
      </w:r>
      <w:proofErr w:type="gramStart"/>
      <w:r>
        <w:rPr>
          <w:lang/>
        </w:rPr>
        <w:t>task ,</w:t>
      </w:r>
      <w:proofErr w:type="gramEnd"/>
      <w:r>
        <w:rPr>
          <w:lang/>
        </w:rPr>
        <w:t xml:space="preserve"> for additional action is required , still need to create a widget with type and name.</w:t>
      </w:r>
    </w:p>
    <w:p w:rsidR="00000000" w:rsidRDefault="007A72A7"/>
    <w:p w:rsidR="00000000" w:rsidRDefault="007A72A7"/>
    <w:p w:rsidR="00000000" w:rsidRDefault="007A72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Property (3)</w:t>
      </w:r>
    </w:p>
    <w:p w:rsidR="00000000" w:rsidRDefault="007A72A7"/>
    <w:p w:rsidR="00000000" w:rsidRDefault="00481ED7">
      <w:r>
        <w:rPr>
          <w:noProof/>
          <w:lang w:val="en-US" w:eastAsia="en-US"/>
        </w:rPr>
        <w:lastRenderedPageBreak/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723515" cy="2580640"/>
            <wp:effectExtent l="19050" t="0" r="635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2580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7A72A7">
      <w:pPr>
        <w:jc w:val="center"/>
      </w:pPr>
      <w:r>
        <w:rPr>
          <w:lang/>
        </w:rPr>
        <w:t xml:space="preserve">Properties window appears only if you select any </w:t>
      </w:r>
      <w:proofErr w:type="gramStart"/>
      <w:r>
        <w:rPr>
          <w:lang/>
        </w:rPr>
        <w:t>widget ,</w:t>
      </w:r>
      <w:proofErr w:type="gramEnd"/>
      <w:r>
        <w:rPr>
          <w:lang/>
        </w:rPr>
        <w:t xml:space="preserve"> as well , the panel supports auto-hidden . In the panel is acceptable to change the size for more convenient </w:t>
      </w:r>
      <w:proofErr w:type="gramStart"/>
      <w:r>
        <w:rPr>
          <w:lang/>
        </w:rPr>
        <w:t>location .</w:t>
      </w:r>
      <w:proofErr w:type="gramEnd"/>
      <w:r>
        <w:rPr>
          <w:lang/>
        </w:rPr>
        <w:t xml:space="preserve"> In this panel available properties that apply to the current </w:t>
      </w:r>
      <w:proofErr w:type="gramStart"/>
      <w:r>
        <w:rPr>
          <w:lang/>
        </w:rPr>
        <w:t>widget ,</w:t>
      </w:r>
      <w:proofErr w:type="gramEnd"/>
      <w:r>
        <w:rPr>
          <w:lang/>
        </w:rPr>
        <w:t xml:space="preserve"> as well as additional data. The panel is a </w:t>
      </w:r>
      <w:proofErr w:type="gramStart"/>
      <w:r>
        <w:rPr>
          <w:lang/>
        </w:rPr>
        <w:t>context ,</w:t>
      </w:r>
      <w:proofErr w:type="gramEnd"/>
      <w:r>
        <w:rPr>
          <w:lang/>
        </w:rPr>
        <w:t xml:space="preserve"> </w:t>
      </w:r>
      <w:proofErr w:type="spellStart"/>
      <w:r>
        <w:rPr>
          <w:lang/>
        </w:rPr>
        <w:t>ie</w:t>
      </w:r>
      <w:proofErr w:type="spellEnd"/>
      <w:r>
        <w:rPr>
          <w:lang/>
        </w:rPr>
        <w:t xml:space="preserve"> it may be missing some section or sections within certain parameters .</w:t>
      </w:r>
      <w:r>
        <w:rPr>
          <w:lang/>
        </w:rPr>
        <w:br/>
        <w:t xml:space="preserve">Just note that the input data if they are logically </w:t>
      </w:r>
      <w:proofErr w:type="gramStart"/>
      <w:r>
        <w:rPr>
          <w:lang/>
        </w:rPr>
        <w:t>flawed ,</w:t>
      </w:r>
      <w:proofErr w:type="gramEnd"/>
      <w:r>
        <w:rPr>
          <w:lang/>
        </w:rPr>
        <w:t xml:space="preserve"> I change the color to red (or another depending on the topic ) . Some properties have a certain set of values ​​, and have the opportunity to select the </w:t>
      </w:r>
      <w:proofErr w:type="gramStart"/>
      <w:r>
        <w:rPr>
          <w:lang/>
        </w:rPr>
        <w:t>desired .</w:t>
      </w:r>
      <w:proofErr w:type="gramEnd"/>
      <w:r>
        <w:rPr>
          <w:lang/>
        </w:rPr>
        <w:t xml:space="preserve"> Some properties require direct user input.</w:t>
      </w:r>
      <w:r>
        <w:rPr>
          <w:lang/>
        </w:rPr>
        <w:br/>
      </w:r>
      <w:proofErr w:type="gramStart"/>
      <w:r>
        <w:rPr>
          <w:lang/>
        </w:rPr>
        <w:t>Section ,</w:t>
      </w:r>
      <w:proofErr w:type="gramEnd"/>
      <w:r>
        <w:rPr>
          <w:lang/>
        </w:rPr>
        <w:t xml:space="preserve"> you can manually turn off , for this you need to click on the button in the form minus the right of the section after this section will be curtailed , and the button will take the form of a plus for the disclosure section must click on the "plus" 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proofErr w:type="gramStart"/>
      <w:r>
        <w:rPr>
          <w:lang/>
        </w:rPr>
        <w:t>basic</w:t>
      </w:r>
      <w:proofErr w:type="gramEnd"/>
      <w:r>
        <w:rPr>
          <w:lang/>
        </w:rPr>
        <w:t xml:space="preserve"> properties</w:t>
      </w:r>
    </w:p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52065" cy="1323340"/>
            <wp:effectExtent l="19050" t="0" r="635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323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7A72A7">
      <w:pPr>
        <w:jc w:val="center"/>
      </w:pPr>
      <w:proofErr w:type="gramStart"/>
      <w:r>
        <w:rPr>
          <w:rStyle w:val="hps"/>
          <w:lang/>
        </w:rPr>
        <w:t>Section</w:t>
      </w:r>
      <w:r>
        <w:rPr>
          <w:lang/>
        </w:rPr>
        <w:t xml:space="preserve">, which </w:t>
      </w:r>
      <w:r>
        <w:rPr>
          <w:rStyle w:val="hps"/>
          <w:lang/>
        </w:rPr>
        <w:t>contains</w:t>
      </w:r>
      <w:r>
        <w:rPr>
          <w:lang/>
        </w:rPr>
        <w:t xml:space="preserve"> </w:t>
      </w:r>
      <w:r>
        <w:rPr>
          <w:rStyle w:val="hps"/>
          <w:lang/>
        </w:rPr>
        <w:t>properties that</w:t>
      </w:r>
      <w:r>
        <w:rPr>
          <w:lang/>
        </w:rPr>
        <w:t xml:space="preserve"> </w:t>
      </w:r>
      <w:r>
        <w:rPr>
          <w:rStyle w:val="hps"/>
          <w:lang/>
        </w:rPr>
        <w:t>apply to any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-</w:t>
      </w:r>
      <w:r>
        <w:rPr>
          <w:lang/>
        </w:rPr>
        <w:t xml:space="preserve"> </w:t>
      </w:r>
      <w:r>
        <w:rPr>
          <w:rStyle w:val="hps"/>
          <w:lang/>
        </w:rPr>
        <w:t>name,</w:t>
      </w:r>
      <w:r>
        <w:rPr>
          <w:lang/>
        </w:rPr>
        <w:t xml:space="preserve"> </w:t>
      </w:r>
      <w:r>
        <w:rPr>
          <w:rStyle w:val="hps"/>
          <w:lang/>
        </w:rPr>
        <w:t>position</w:t>
      </w:r>
      <w:r>
        <w:rPr>
          <w:lang/>
        </w:rPr>
        <w:t xml:space="preserve">, </w:t>
      </w:r>
      <w:r>
        <w:rPr>
          <w:rStyle w:val="hps"/>
          <w:lang/>
        </w:rPr>
        <w:t>alignment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skin</w:t>
      </w:r>
      <w:r>
        <w:rPr>
          <w:lang/>
        </w:rPr>
        <w:t>.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Property</w:t>
      </w:r>
      <w:r>
        <w:rPr>
          <w:lang/>
        </w:rPr>
        <w:t xml:space="preserve"> </w:t>
      </w:r>
      <w:r>
        <w:rPr>
          <w:rStyle w:val="hps"/>
          <w:lang/>
        </w:rPr>
        <w:t>«Layer»</w:t>
      </w:r>
      <w:r>
        <w:rPr>
          <w:lang/>
        </w:rPr>
        <w:t xml:space="preserve"> </w:t>
      </w:r>
      <w:r>
        <w:rPr>
          <w:rStyle w:val="hps"/>
          <w:lang/>
        </w:rPr>
        <w:t>is</w:t>
      </w:r>
      <w:r>
        <w:rPr>
          <w:lang/>
        </w:rPr>
        <w:t xml:space="preserve">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mandatory,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is usually present</w:t>
      </w:r>
      <w:r>
        <w:rPr>
          <w:lang/>
        </w:rPr>
        <w:t xml:space="preserve"> </w:t>
      </w:r>
      <w:r>
        <w:rPr>
          <w:rStyle w:val="hps"/>
          <w:lang/>
        </w:rPr>
        <w:t>at the main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form.</w:t>
      </w:r>
      <w:r>
        <w:rPr>
          <w:lang/>
        </w:rPr>
        <w:t xml:space="preserve"> </w:t>
      </w:r>
      <w:r>
        <w:rPr>
          <w:rStyle w:val="hps"/>
          <w:lang/>
        </w:rPr>
        <w:t>This property</w:t>
      </w:r>
      <w:r>
        <w:rPr>
          <w:lang/>
        </w:rPr>
        <w:t xml:space="preserve"> </w:t>
      </w:r>
      <w:r>
        <w:rPr>
          <w:rStyle w:val="hps"/>
          <w:lang/>
        </w:rPr>
        <w:t>determines which</w:t>
      </w:r>
      <w:r>
        <w:rPr>
          <w:lang/>
        </w:rPr>
        <w:t xml:space="preserve"> </w:t>
      </w:r>
      <w:r>
        <w:rPr>
          <w:rStyle w:val="hps"/>
          <w:lang/>
        </w:rPr>
        <w:t>logical</w:t>
      </w:r>
      <w:r>
        <w:rPr>
          <w:lang/>
        </w:rPr>
        <w:t xml:space="preserve"> </w:t>
      </w:r>
      <w:r>
        <w:rPr>
          <w:rStyle w:val="hps"/>
          <w:lang/>
        </w:rPr>
        <w:t>layer</w:t>
      </w:r>
      <w:r>
        <w:rPr>
          <w:lang/>
        </w:rPr>
        <w:t xml:space="preserve">, you must attach </w:t>
      </w:r>
      <w:r>
        <w:rPr>
          <w:rStyle w:val="hps"/>
          <w:lang/>
        </w:rPr>
        <w:t>a widget.</w:t>
      </w:r>
      <w:r>
        <w:rPr>
          <w:lang/>
        </w:rPr>
        <w:t xml:space="preserve"> </w:t>
      </w:r>
      <w:r>
        <w:rPr>
          <w:rStyle w:val="hps"/>
          <w:lang/>
        </w:rPr>
        <w:t>Property</w:t>
      </w:r>
      <w:r>
        <w:rPr>
          <w:lang/>
        </w:rPr>
        <w:t xml:space="preserve"> </w:t>
      </w:r>
      <w:r>
        <w:rPr>
          <w:rStyle w:val="hps"/>
          <w:lang/>
        </w:rPr>
        <w:t>«Position»</w:t>
      </w:r>
      <w:r>
        <w:rPr>
          <w:lang/>
        </w:rPr>
        <w:t xml:space="preserve"> </w:t>
      </w:r>
      <w:r>
        <w:rPr>
          <w:rStyle w:val="hps"/>
          <w:lang/>
        </w:rPr>
        <w:t>has an additional</w:t>
      </w:r>
      <w:r>
        <w:rPr>
          <w:lang/>
        </w:rPr>
        <w:t xml:space="preserve"> </w:t>
      </w:r>
      <w:r>
        <w:rPr>
          <w:rStyle w:val="hps"/>
          <w:lang/>
        </w:rPr>
        <w:t>switch, which</w:t>
      </w:r>
      <w:r>
        <w:rPr>
          <w:lang/>
        </w:rPr>
        <w:t xml:space="preserve"> </w:t>
      </w:r>
      <w:r>
        <w:rPr>
          <w:rStyle w:val="hps"/>
          <w:lang/>
        </w:rPr>
        <w:t>allows you to specify</w:t>
      </w:r>
      <w:r>
        <w:rPr>
          <w:lang/>
        </w:rPr>
        <w:t xml:space="preserve"> </w:t>
      </w:r>
      <w:r>
        <w:rPr>
          <w:rStyle w:val="hps"/>
          <w:lang/>
        </w:rPr>
        <w:t>the position and size</w:t>
      </w:r>
      <w:r>
        <w:rPr>
          <w:lang/>
        </w:rPr>
        <w:t xml:space="preserve"> </w:t>
      </w:r>
      <w:r>
        <w:rPr>
          <w:rStyle w:val="hps"/>
          <w:lang/>
        </w:rPr>
        <w:t>in pixels,</w:t>
      </w:r>
      <w:r>
        <w:rPr>
          <w:lang/>
        </w:rPr>
        <w:t xml:space="preserve"> </w:t>
      </w:r>
      <w:r>
        <w:rPr>
          <w:rStyle w:val="hps"/>
          <w:lang/>
        </w:rPr>
        <w:t>not only</w:t>
      </w:r>
      <w:r>
        <w:rPr>
          <w:lang/>
        </w:rPr>
        <w:t xml:space="preserve">, but also </w:t>
      </w:r>
      <w:r>
        <w:rPr>
          <w:rStyle w:val="hps"/>
          <w:lang/>
        </w:rPr>
        <w:t>as a percentage of</w:t>
      </w:r>
      <w:r>
        <w:rPr>
          <w:lang/>
        </w:rPr>
        <w:t xml:space="preserve"> </w:t>
      </w:r>
      <w:r>
        <w:rPr>
          <w:rStyle w:val="hps"/>
          <w:lang/>
        </w:rPr>
        <w:t>the size of</w:t>
      </w:r>
      <w:r>
        <w:rPr>
          <w:lang/>
        </w:rPr>
        <w:t xml:space="preserve"> </w:t>
      </w:r>
      <w:r>
        <w:rPr>
          <w:rStyle w:val="hps"/>
          <w:lang/>
        </w:rPr>
        <w:t>his father.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Other</w:t>
      </w:r>
      <w:r>
        <w:rPr>
          <w:lang/>
        </w:rPr>
        <w:t xml:space="preserve"> </w:t>
      </w:r>
      <w:r>
        <w:rPr>
          <w:rStyle w:val="hps"/>
          <w:lang/>
        </w:rPr>
        <w:t>properties</w:t>
      </w:r>
    </w:p>
    <w:p w:rsidR="00000000" w:rsidRDefault="007A72A7">
      <w:pPr>
        <w:jc w:val="center"/>
      </w:pPr>
    </w:p>
    <w:p w:rsidR="00000000" w:rsidRDefault="00481ED7">
      <w:r>
        <w:rPr>
          <w:noProof/>
          <w:lang w:val="en-US" w:eastAsia="en-US"/>
        </w:rPr>
        <w:lastRenderedPageBreak/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71115" cy="2599690"/>
            <wp:effectExtent l="19050" t="0" r="635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2599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 w:rsidP="007A72A7">
      <w:r>
        <w:rPr>
          <w:rStyle w:val="hps"/>
          <w:lang/>
        </w:rPr>
        <w:t>Section</w:t>
      </w:r>
      <w:r>
        <w:rPr>
          <w:lang/>
        </w:rPr>
        <w:t xml:space="preserve">, </w:t>
      </w:r>
      <w:r>
        <w:rPr>
          <w:rStyle w:val="hps"/>
          <w:lang/>
        </w:rPr>
        <w:t>in which there are</w:t>
      </w:r>
      <w:r>
        <w:rPr>
          <w:lang/>
        </w:rPr>
        <w:t xml:space="preserve"> </w:t>
      </w:r>
      <w:r>
        <w:rPr>
          <w:rStyle w:val="hps"/>
          <w:lang/>
        </w:rPr>
        <w:t>properties</w:t>
      </w:r>
      <w:r>
        <w:rPr>
          <w:lang/>
        </w:rPr>
        <w:t xml:space="preserve"> </w:t>
      </w:r>
      <w:r>
        <w:rPr>
          <w:rStyle w:val="hps"/>
          <w:lang/>
        </w:rPr>
        <w:t>that are present</w:t>
      </w:r>
      <w:r>
        <w:rPr>
          <w:lang/>
        </w:rPr>
        <w:t xml:space="preserve"> </w:t>
      </w:r>
      <w:r>
        <w:rPr>
          <w:rStyle w:val="hps"/>
          <w:lang/>
        </w:rPr>
        <w:t>in all</w:t>
      </w:r>
      <w:r>
        <w:rPr>
          <w:lang/>
        </w:rPr>
        <w:t xml:space="preserve"> </w:t>
      </w:r>
      <w:r>
        <w:rPr>
          <w:rStyle w:val="hps"/>
          <w:lang/>
        </w:rPr>
        <w:t>widgets.</w:t>
      </w:r>
      <w:r>
        <w:rPr>
          <w:lang/>
        </w:rPr>
        <w:t xml:space="preserve"> </w:t>
      </w:r>
      <w:r>
        <w:rPr>
          <w:rStyle w:val="hps"/>
          <w:lang/>
        </w:rPr>
        <w:t>Of the main</w:t>
      </w:r>
      <w:r>
        <w:rPr>
          <w:lang/>
        </w:rPr>
        <w:t xml:space="preserve"> </w:t>
      </w:r>
      <w:r>
        <w:rPr>
          <w:rStyle w:val="hps"/>
          <w:lang/>
        </w:rPr>
        <w:t>title,</w:t>
      </w:r>
      <w:r>
        <w:rPr>
          <w:lang/>
        </w:rPr>
        <w:t xml:space="preserve"> </w:t>
      </w:r>
      <w:r>
        <w:rPr>
          <w:rStyle w:val="hps"/>
          <w:lang/>
        </w:rPr>
        <w:t>visibility</w:t>
      </w:r>
      <w:r>
        <w:rPr>
          <w:lang/>
        </w:rPr>
        <w:t xml:space="preserve">, transparency, </w:t>
      </w:r>
      <w:r>
        <w:rPr>
          <w:rStyle w:val="hps"/>
          <w:lang/>
        </w:rPr>
        <w:t>prompt</w:t>
      </w:r>
      <w:r>
        <w:rPr>
          <w:lang/>
        </w:rPr>
        <w:t xml:space="preserve">, support </w:t>
      </w:r>
      <w:r>
        <w:rPr>
          <w:rStyle w:val="hps"/>
          <w:lang/>
        </w:rPr>
        <w:t>mouse and keyboard.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Properties of a specific</w:t>
      </w:r>
      <w:r>
        <w:rPr>
          <w:lang/>
        </w:rPr>
        <w:t xml:space="preserve"> </w:t>
      </w:r>
      <w:r>
        <w:rPr>
          <w:rStyle w:val="hps"/>
          <w:lang/>
        </w:rPr>
        <w:t>type</w:t>
      </w:r>
    </w:p>
    <w:p w:rsidR="00000000" w:rsidRDefault="00481ED7">
      <w:pPr>
        <w:jc w:val="center"/>
      </w:pPr>
      <w:r>
        <w:rPr>
          <w:noProof/>
          <w:lang w:val="en-US" w:eastAsia="en-US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80640" cy="1151890"/>
            <wp:effectExtent l="1905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1151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>
      <w:pPr>
        <w:jc w:val="center"/>
      </w:pPr>
      <w:r>
        <w:rPr>
          <w:rStyle w:val="hps"/>
          <w:lang/>
        </w:rPr>
        <w:t>This section</w:t>
      </w:r>
      <w:r>
        <w:rPr>
          <w:lang/>
        </w:rPr>
        <w:t xml:space="preserve"> </w:t>
      </w:r>
      <w:r>
        <w:rPr>
          <w:rStyle w:val="hps"/>
          <w:lang/>
        </w:rPr>
        <w:t>adapts to the</w:t>
      </w:r>
      <w:r>
        <w:rPr>
          <w:lang/>
        </w:rPr>
        <w:t xml:space="preserve"> </w:t>
      </w:r>
      <w:r>
        <w:rPr>
          <w:rStyle w:val="hps"/>
          <w:lang/>
        </w:rPr>
        <w:t>specific type of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(ex</w:t>
      </w:r>
      <w:r>
        <w:rPr>
          <w:lang/>
        </w:rPr>
        <w:t xml:space="preserve"> </w:t>
      </w:r>
      <w:r>
        <w:rPr>
          <w:rStyle w:val="hps"/>
          <w:lang/>
        </w:rPr>
        <w:t>Window),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only displays</w:t>
      </w:r>
      <w:r>
        <w:rPr>
          <w:lang/>
        </w:rPr>
        <w:t xml:space="preserve"> </w:t>
      </w:r>
      <w:r>
        <w:rPr>
          <w:rStyle w:val="hps"/>
          <w:lang/>
        </w:rPr>
        <w:t>its properties.</w:t>
      </w:r>
      <w:r>
        <w:rPr>
          <w:lang/>
        </w:rPr>
        <w:t xml:space="preserve"> </w:t>
      </w:r>
      <w:r>
        <w:rPr>
          <w:rStyle w:val="hps"/>
          <w:lang/>
        </w:rPr>
        <w:t>Section</w:t>
      </w:r>
      <w:r>
        <w:rPr>
          <w:lang/>
        </w:rPr>
        <w:t xml:space="preserve"> </w:t>
      </w:r>
      <w:r>
        <w:rPr>
          <w:rStyle w:val="hps"/>
          <w:lang/>
        </w:rPr>
        <w:t>may be omitted</w:t>
      </w:r>
      <w:r>
        <w:rPr>
          <w:lang/>
        </w:rPr>
        <w:t xml:space="preserve"> </w:t>
      </w:r>
      <w:r>
        <w:rPr>
          <w:rStyle w:val="hps"/>
          <w:lang/>
        </w:rPr>
        <w:t>if</w:t>
      </w:r>
      <w:r>
        <w:rPr>
          <w:lang/>
        </w:rPr>
        <w:t xml:space="preserve"> </w:t>
      </w:r>
      <w:r>
        <w:rPr>
          <w:rStyle w:val="hps"/>
          <w:lang/>
        </w:rPr>
        <w:t>no</w:t>
      </w:r>
      <w:r>
        <w:rPr>
          <w:lang/>
        </w:rPr>
        <w:t xml:space="preserve"> </w:t>
      </w:r>
      <w:r>
        <w:rPr>
          <w:rStyle w:val="hps"/>
          <w:lang/>
        </w:rPr>
        <w:t>properties</w:t>
      </w:r>
      <w:r>
        <w:rPr>
          <w:lang/>
        </w:rPr>
        <w:t>.</w:t>
      </w:r>
      <w:r>
        <w:rPr>
          <w:lang/>
        </w:rPr>
        <w:br/>
      </w:r>
      <w:r>
        <w:rPr>
          <w:lang/>
        </w:rPr>
        <w:br/>
      </w:r>
      <w:r>
        <w:rPr>
          <w:lang/>
        </w:rPr>
        <w:br/>
      </w:r>
      <w:proofErr w:type="gramStart"/>
      <w:r>
        <w:rPr>
          <w:rStyle w:val="hps"/>
          <w:lang/>
        </w:rPr>
        <w:t>user</w:t>
      </w:r>
      <w:proofErr w:type="gramEnd"/>
      <w:r>
        <w:rPr>
          <w:rStyle w:val="hps"/>
          <w:lang/>
        </w:rPr>
        <w:t xml:space="preserve"> data</w:t>
      </w:r>
    </w:p>
    <w:p w:rsidR="00000000" w:rsidRDefault="007A72A7">
      <w:pPr>
        <w:jc w:val="center"/>
      </w:pPr>
    </w:p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571115" cy="1666240"/>
            <wp:effectExtent l="19050" t="0" r="635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1666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>
      <w:pPr>
        <w:rPr>
          <w:lang/>
        </w:rPr>
      </w:pPr>
      <w:r>
        <w:rPr>
          <w:rStyle w:val="hps"/>
          <w:lang/>
        </w:rPr>
        <w:t>This section</w:t>
      </w:r>
      <w:r>
        <w:rPr>
          <w:lang/>
        </w:rPr>
        <w:t xml:space="preserve"> </w:t>
      </w:r>
      <w:r>
        <w:rPr>
          <w:rStyle w:val="hps"/>
          <w:lang/>
        </w:rPr>
        <w:t>allows you to associate</w:t>
      </w:r>
      <w:r>
        <w:rPr>
          <w:lang/>
        </w:rPr>
        <w:t xml:space="preserve"> </w:t>
      </w:r>
      <w:r>
        <w:rPr>
          <w:rStyle w:val="hps"/>
          <w:lang/>
        </w:rPr>
        <w:t>arbitrary data</w:t>
      </w:r>
      <w:r>
        <w:rPr>
          <w:lang/>
        </w:rPr>
        <w:t xml:space="preserve"> </w:t>
      </w:r>
      <w:r>
        <w:rPr>
          <w:rStyle w:val="hps"/>
          <w:lang/>
        </w:rPr>
        <w:t>with a widget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the code</w:t>
      </w:r>
      <w:r>
        <w:rPr>
          <w:lang/>
        </w:rPr>
        <w:t xml:space="preserve"> </w:t>
      </w:r>
      <w:r>
        <w:rPr>
          <w:rStyle w:val="hps"/>
          <w:lang/>
        </w:rPr>
        <w:t>to access them</w:t>
      </w:r>
      <w:r>
        <w:rPr>
          <w:lang/>
        </w:rPr>
        <w:t xml:space="preserve">. </w:t>
      </w:r>
      <w:proofErr w:type="gramStart"/>
      <w:r>
        <w:rPr>
          <w:rStyle w:val="hps"/>
          <w:lang/>
        </w:rPr>
        <w:t>Access to the value</w:t>
      </w:r>
      <w:r>
        <w:rPr>
          <w:lang/>
        </w:rPr>
        <w:t xml:space="preserve"> </w:t>
      </w:r>
      <w:r>
        <w:rPr>
          <w:rStyle w:val="hps"/>
          <w:lang/>
        </w:rPr>
        <w:t>by a key</w:t>
      </w:r>
      <w:r>
        <w:rPr>
          <w:lang/>
        </w:rPr>
        <w:t>.</w:t>
      </w:r>
      <w:proofErr w:type="gramEnd"/>
    </w:p>
    <w:p w:rsidR="007A72A7" w:rsidRDefault="007A72A7"/>
    <w:p w:rsidR="00000000" w:rsidRDefault="007A72A7"/>
    <w:p w:rsidR="00000000" w:rsidRDefault="007A72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Widgets (4)</w:t>
      </w:r>
    </w:p>
    <w:p w:rsidR="00000000" w:rsidRDefault="007A72A7">
      <w:pPr>
        <w:jc w:val="center"/>
        <w:rPr>
          <w:sz w:val="32"/>
          <w:szCs w:val="32"/>
        </w:rPr>
      </w:pPr>
    </w:p>
    <w:p w:rsidR="00000000" w:rsidRDefault="007A72A7">
      <w:pPr>
        <w:rPr>
          <w:sz w:val="32"/>
          <w:szCs w:val="32"/>
        </w:rPr>
      </w:pPr>
    </w:p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118860" cy="1068705"/>
            <wp:effectExtent l="19050" t="0" r="0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068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7A72A7">
      <w:r>
        <w:rPr>
          <w:lang/>
        </w:rPr>
        <w:t xml:space="preserve">Window widget is a tab that contains all the available skins that you can </w:t>
      </w:r>
      <w:proofErr w:type="gramStart"/>
      <w:r>
        <w:rPr>
          <w:lang/>
        </w:rPr>
        <w:t>use .</w:t>
      </w:r>
      <w:proofErr w:type="gramEnd"/>
      <w:r>
        <w:rPr>
          <w:lang/>
        </w:rPr>
        <w:t xml:space="preserve"> Grouping by tabs is </w:t>
      </w:r>
      <w:proofErr w:type="gramStart"/>
      <w:r>
        <w:rPr>
          <w:lang/>
        </w:rPr>
        <w:t>arbitrary ,</w:t>
      </w:r>
      <w:proofErr w:type="gramEnd"/>
      <w:r>
        <w:rPr>
          <w:lang/>
        </w:rPr>
        <w:t xml:space="preserve"> and is accessible via xml configuration, but with a large number of skins, convenient to each tab was a type , and it contained the skins to be used for this type. When you hover over the button </w:t>
      </w:r>
      <w:proofErr w:type="gramStart"/>
      <w:r>
        <w:rPr>
          <w:lang/>
        </w:rPr>
        <w:t>skin ,</w:t>
      </w:r>
      <w:proofErr w:type="gramEnd"/>
      <w:r>
        <w:rPr>
          <w:lang/>
        </w:rPr>
        <w:t xml:space="preserve"> you will be prompted , in which it is possible to see how the widget will look like without its creation. Just a tip size is specified for which the created </w:t>
      </w:r>
      <w:proofErr w:type="gramStart"/>
      <w:r>
        <w:rPr>
          <w:lang/>
        </w:rPr>
        <w:t>widget ,</w:t>
      </w:r>
      <w:proofErr w:type="gramEnd"/>
      <w:r>
        <w:rPr>
          <w:lang/>
        </w:rPr>
        <w:t xml:space="preserve"> usually is the recommended size , if the widget is not planned to stretch .</w:t>
      </w:r>
    </w:p>
    <w:p w:rsidR="00000000" w:rsidRDefault="007A72A7"/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118860" cy="1769745"/>
            <wp:effectExtent l="19050" t="0" r="0" b="0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769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7A72A7">
      <w:r>
        <w:rPr>
          <w:rStyle w:val="hps"/>
          <w:lang/>
        </w:rPr>
        <w:t>To create a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, you need to </w:t>
      </w:r>
      <w:r>
        <w:rPr>
          <w:rStyle w:val="hps"/>
          <w:lang/>
        </w:rPr>
        <w:t>choose</w:t>
      </w:r>
      <w:r>
        <w:rPr>
          <w:lang/>
        </w:rPr>
        <w:t xml:space="preserve"> </w:t>
      </w:r>
      <w:r>
        <w:rPr>
          <w:rStyle w:val="hps"/>
          <w:lang/>
        </w:rPr>
        <w:t>the skin</w:t>
      </w:r>
      <w:r>
        <w:rPr>
          <w:lang/>
        </w:rPr>
        <w:t xml:space="preserve"> </w:t>
      </w:r>
      <w:r>
        <w:rPr>
          <w:rStyle w:val="hps"/>
          <w:lang/>
        </w:rPr>
        <w:t>by clicking on its</w:t>
      </w:r>
      <w:r>
        <w:rPr>
          <w:lang/>
        </w:rPr>
        <w:t xml:space="preserve"> </w:t>
      </w:r>
      <w:r>
        <w:rPr>
          <w:rStyle w:val="hps"/>
          <w:lang/>
        </w:rPr>
        <w:t>button</w:t>
      </w:r>
      <w:r>
        <w:rPr>
          <w:lang/>
        </w:rPr>
        <w:t xml:space="preserve">, </w:t>
      </w:r>
      <w:proofErr w:type="gramStart"/>
      <w:r>
        <w:rPr>
          <w:rStyle w:val="hps"/>
          <w:lang/>
        </w:rPr>
        <w:t>then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the button is</w:t>
      </w:r>
      <w:r>
        <w:rPr>
          <w:lang/>
        </w:rPr>
        <w:t xml:space="preserve"> </w:t>
      </w:r>
      <w:r>
        <w:rPr>
          <w:rStyle w:val="hps"/>
          <w:lang/>
        </w:rPr>
        <w:t>pressed.</w:t>
      </w:r>
      <w:r>
        <w:rPr>
          <w:lang/>
        </w:rPr>
        <w:t xml:space="preserve"> </w:t>
      </w:r>
      <w:r>
        <w:rPr>
          <w:rStyle w:val="hps"/>
          <w:lang/>
        </w:rPr>
        <w:t>Next, you need</w:t>
      </w:r>
      <w:r>
        <w:rPr>
          <w:lang/>
        </w:rPr>
        <w:t xml:space="preserve"> </w:t>
      </w:r>
      <w:r>
        <w:rPr>
          <w:rStyle w:val="hps"/>
          <w:lang/>
        </w:rPr>
        <w:t>the right place</w:t>
      </w:r>
      <w:r>
        <w:rPr>
          <w:lang/>
        </w:rPr>
        <w:t xml:space="preserve">, or </w:t>
      </w:r>
      <w:r>
        <w:rPr>
          <w:rStyle w:val="hps"/>
          <w:lang/>
        </w:rPr>
        <w:t>form</w:t>
      </w:r>
      <w:r>
        <w:rPr>
          <w:lang/>
        </w:rPr>
        <w:t xml:space="preserve"> </w:t>
      </w:r>
      <w:r>
        <w:rPr>
          <w:rStyle w:val="hps"/>
          <w:lang/>
        </w:rPr>
        <w:t>window</w:t>
      </w:r>
      <w:r>
        <w:rPr>
          <w:lang/>
        </w:rPr>
        <w:t xml:space="preserve">, </w:t>
      </w:r>
      <w:r>
        <w:rPr>
          <w:rStyle w:val="hps"/>
          <w:lang/>
        </w:rPr>
        <w:t>click</w:t>
      </w:r>
      <w:r>
        <w:rPr>
          <w:lang/>
        </w:rPr>
        <w:t xml:space="preserve"> </w:t>
      </w:r>
      <w:r>
        <w:rPr>
          <w:rStyle w:val="hps"/>
          <w:lang/>
        </w:rPr>
        <w:t>the left button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hold it</w:t>
      </w:r>
      <w:r>
        <w:rPr>
          <w:lang/>
        </w:rPr>
        <w:t xml:space="preserve">, </w:t>
      </w:r>
      <w:r>
        <w:rPr>
          <w:rStyle w:val="hps"/>
          <w:lang/>
        </w:rPr>
        <w:t>stretch the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to the desired size</w:t>
      </w:r>
      <w:r>
        <w:rPr>
          <w:lang/>
        </w:rPr>
        <w:t xml:space="preserve">. </w:t>
      </w:r>
      <w:r>
        <w:rPr>
          <w:rStyle w:val="hps"/>
          <w:lang/>
        </w:rPr>
        <w:t>In the future,</w:t>
      </w:r>
      <w:r>
        <w:rPr>
          <w:lang/>
        </w:rPr>
        <w:t xml:space="preserve"> </w:t>
      </w:r>
      <w:r>
        <w:rPr>
          <w:rStyle w:val="hps"/>
          <w:lang/>
        </w:rPr>
        <w:t>the size</w:t>
      </w:r>
      <w:r>
        <w:rPr>
          <w:lang/>
        </w:rPr>
        <w:t xml:space="preserve"> </w:t>
      </w:r>
      <w:r>
        <w:rPr>
          <w:rStyle w:val="hps"/>
          <w:lang/>
        </w:rPr>
        <w:t>can be changed</w:t>
      </w:r>
      <w:r>
        <w:rPr>
          <w:lang/>
        </w:rPr>
        <w:t xml:space="preserve"> </w:t>
      </w:r>
      <w:r>
        <w:rPr>
          <w:rStyle w:val="hps"/>
          <w:lang/>
        </w:rPr>
        <w:t>via</w:t>
      </w:r>
      <w:r>
        <w:rPr>
          <w:lang/>
        </w:rPr>
        <w:t xml:space="preserve"> </w:t>
      </w:r>
      <w:r>
        <w:rPr>
          <w:rStyle w:val="hps"/>
          <w:lang/>
        </w:rPr>
        <w:t>the properties panel</w:t>
      </w:r>
      <w:r>
        <w:rPr>
          <w:lang/>
        </w:rPr>
        <w:t xml:space="preserve"> </w:t>
      </w:r>
      <w:r>
        <w:rPr>
          <w:rStyle w:val="hps"/>
          <w:lang/>
        </w:rPr>
        <w:t>or directly</w:t>
      </w:r>
      <w:r>
        <w:rPr>
          <w:lang/>
        </w:rPr>
        <w:t xml:space="preserve"> </w:t>
      </w:r>
      <w:r>
        <w:rPr>
          <w:rStyle w:val="hps"/>
          <w:lang/>
        </w:rPr>
        <w:t>dragging</w:t>
      </w:r>
      <w:r>
        <w:rPr>
          <w:lang/>
        </w:rPr>
        <w:t xml:space="preserve"> </w:t>
      </w:r>
      <w:r>
        <w:rPr>
          <w:rStyle w:val="hps"/>
          <w:lang/>
        </w:rPr>
        <w:t>a selection box</w:t>
      </w:r>
      <w:r>
        <w:rPr>
          <w:lang/>
        </w:rPr>
        <w:t xml:space="preserve"> </w:t>
      </w:r>
      <w:r>
        <w:rPr>
          <w:rStyle w:val="hps"/>
          <w:lang/>
        </w:rPr>
        <w:t>widget.</w:t>
      </w:r>
      <w:r>
        <w:rPr>
          <w:lang/>
        </w:rPr>
        <w:t xml:space="preserve"> </w:t>
      </w:r>
      <w:r>
        <w:rPr>
          <w:rStyle w:val="hps"/>
          <w:lang/>
        </w:rPr>
        <w:t>To remove</w:t>
      </w:r>
      <w:r>
        <w:rPr>
          <w:lang/>
        </w:rPr>
        <w:t xml:space="preserve"> </w:t>
      </w:r>
      <w:r>
        <w:rPr>
          <w:rStyle w:val="hps"/>
          <w:lang/>
        </w:rPr>
        <w:t>a widget</w:t>
      </w:r>
      <w:r>
        <w:rPr>
          <w:lang/>
        </w:rPr>
        <w:t xml:space="preserve">, you can press </w:t>
      </w:r>
      <w:r>
        <w:rPr>
          <w:rStyle w:val="hps"/>
          <w:lang/>
        </w:rPr>
        <w:t>«Delete»</w:t>
      </w:r>
      <w:r>
        <w:rPr>
          <w:lang/>
        </w:rPr>
        <w:t xml:space="preserve"> </w:t>
      </w:r>
      <w:r>
        <w:rPr>
          <w:rStyle w:val="hps"/>
          <w:lang/>
        </w:rPr>
        <w:t>key.</w:t>
      </w:r>
    </w:p>
    <w:p w:rsidR="00000000" w:rsidRDefault="007A72A7">
      <w:pPr>
        <w:rPr>
          <w:sz w:val="20"/>
          <w:szCs w:val="20"/>
        </w:rPr>
      </w:pPr>
    </w:p>
    <w:p w:rsidR="00000000" w:rsidRDefault="00481ED7">
      <w:r>
        <w:rPr>
          <w:noProof/>
          <w:lang w:val="en-US" w:eastAsia="en-US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118860" cy="1610995"/>
            <wp:effectExtent l="19050" t="0" r="0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610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/>
    <w:p w:rsidR="00000000" w:rsidRDefault="007A72A7"/>
    <w:p w:rsidR="00000000" w:rsidRDefault="007A72A7">
      <w:proofErr w:type="gramStart"/>
      <w:r>
        <w:rPr>
          <w:rStyle w:val="hps"/>
          <w:lang/>
        </w:rPr>
        <w:t>additional</w:t>
      </w:r>
      <w:proofErr w:type="gramEnd"/>
      <w:r>
        <w:rPr>
          <w:rStyle w:val="hps"/>
          <w:lang/>
        </w:rPr>
        <w:t xml:space="preserve"> information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Select and move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Currently selected</w:t>
      </w:r>
      <w:r>
        <w:rPr>
          <w:lang/>
        </w:rPr>
        <w:t xml:space="preserve"> </w:t>
      </w:r>
      <w:r>
        <w:rPr>
          <w:rStyle w:val="hps"/>
          <w:lang/>
        </w:rPr>
        <w:t>widget</w:t>
      </w:r>
      <w:r>
        <w:rPr>
          <w:lang/>
        </w:rPr>
        <w:t xml:space="preserve"> </w:t>
      </w:r>
      <w:r>
        <w:rPr>
          <w:rStyle w:val="hps"/>
          <w:lang/>
        </w:rPr>
        <w:t>framed</w:t>
      </w:r>
      <w:r>
        <w:rPr>
          <w:lang/>
        </w:rPr>
        <w:t xml:space="preserve"> </w:t>
      </w:r>
      <w:r>
        <w:rPr>
          <w:rStyle w:val="hps"/>
          <w:lang/>
        </w:rPr>
        <w:t>special</w:t>
      </w:r>
      <w:r>
        <w:rPr>
          <w:lang/>
        </w:rPr>
        <w:t xml:space="preserve"> </w:t>
      </w:r>
      <w:r>
        <w:rPr>
          <w:rStyle w:val="hps"/>
          <w:lang/>
        </w:rPr>
        <w:t>frame, which</w:t>
      </w:r>
      <w:r>
        <w:rPr>
          <w:lang/>
        </w:rPr>
        <w:t xml:space="preserve"> </w:t>
      </w:r>
      <w:r>
        <w:rPr>
          <w:rStyle w:val="hps"/>
          <w:lang/>
        </w:rPr>
        <w:t>allows you to change</w:t>
      </w:r>
      <w:r>
        <w:rPr>
          <w:lang/>
        </w:rPr>
        <w:t xml:space="preserve"> </w:t>
      </w:r>
      <w:r>
        <w:rPr>
          <w:rStyle w:val="hps"/>
          <w:lang/>
        </w:rPr>
        <w:t>its size</w:t>
      </w:r>
      <w:r>
        <w:rPr>
          <w:lang/>
        </w:rPr>
        <w:t xml:space="preserve">. </w:t>
      </w:r>
      <w:r>
        <w:rPr>
          <w:rStyle w:val="hps"/>
          <w:lang/>
        </w:rPr>
        <w:t>Just</w:t>
      </w:r>
      <w:r>
        <w:rPr>
          <w:lang/>
        </w:rPr>
        <w:t xml:space="preserve"> </w:t>
      </w:r>
      <w:r>
        <w:rPr>
          <w:rStyle w:val="hps"/>
          <w:lang/>
        </w:rPr>
        <w:t>highlighted</w:t>
      </w:r>
      <w:r>
        <w:rPr>
          <w:lang/>
        </w:rPr>
        <w:t xml:space="preserve"> </w:t>
      </w:r>
      <w:r>
        <w:rPr>
          <w:rStyle w:val="hps"/>
          <w:lang/>
        </w:rPr>
        <w:t>the widget</w:t>
      </w:r>
      <w:r>
        <w:rPr>
          <w:lang/>
        </w:rPr>
        <w:t xml:space="preserve"> </w:t>
      </w:r>
      <w:r>
        <w:rPr>
          <w:rStyle w:val="hps"/>
          <w:lang/>
        </w:rPr>
        <w:t>can be moved</w:t>
      </w:r>
      <w:r>
        <w:rPr>
          <w:lang/>
        </w:rPr>
        <w:t xml:space="preserve"> </w:t>
      </w:r>
      <w:r>
        <w:rPr>
          <w:rStyle w:val="hps"/>
          <w:lang/>
        </w:rPr>
        <w:t>by clicking and</w:t>
      </w:r>
      <w:r>
        <w:rPr>
          <w:lang/>
        </w:rPr>
        <w:t xml:space="preserve"> </w:t>
      </w:r>
      <w:r>
        <w:rPr>
          <w:rStyle w:val="hps"/>
          <w:lang/>
        </w:rPr>
        <w:t>dragging</w:t>
      </w:r>
      <w:r>
        <w:rPr>
          <w:lang/>
        </w:rPr>
        <w:t xml:space="preserve"> </w:t>
      </w:r>
      <w:r>
        <w:rPr>
          <w:rStyle w:val="hps"/>
          <w:lang/>
        </w:rPr>
        <w:t>it</w:t>
      </w:r>
      <w:r>
        <w:rPr>
          <w:lang/>
        </w:rPr>
        <w:t xml:space="preserve"> </w:t>
      </w:r>
      <w:r>
        <w:rPr>
          <w:rStyle w:val="hps"/>
          <w:lang/>
        </w:rPr>
        <w:t>in any</w:t>
      </w:r>
      <w:r>
        <w:rPr>
          <w:lang/>
        </w:rPr>
        <w:t xml:space="preserve"> </w:t>
      </w:r>
      <w:r>
        <w:rPr>
          <w:rStyle w:val="hps"/>
          <w:lang/>
        </w:rPr>
        <w:t>place.</w:t>
      </w:r>
    </w:p>
    <w:p w:rsidR="00000000" w:rsidRDefault="00481ED7">
      <w:r>
        <w:rPr>
          <w:noProof/>
          <w:lang w:val="en-US" w:eastAsia="en-US"/>
        </w:rPr>
        <w:lastRenderedPageBreak/>
        <w:drawing>
          <wp:anchor distT="0" distB="0" distL="0" distR="0" simplePos="0" relativeHeight="251664896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-64770</wp:posOffset>
            </wp:positionV>
            <wp:extent cx="2571115" cy="1424940"/>
            <wp:effectExtent l="19050" t="0" r="635" b="0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1424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A72A7">
      <w:pPr>
        <w:rPr>
          <w:lang/>
        </w:rPr>
      </w:pPr>
      <w:r>
        <w:rPr>
          <w:rStyle w:val="hps"/>
          <w:lang/>
        </w:rPr>
        <w:t>To change the position</w:t>
      </w:r>
      <w:r>
        <w:rPr>
          <w:lang/>
        </w:rPr>
        <w:t xml:space="preserve"> </w:t>
      </w:r>
      <w:r>
        <w:rPr>
          <w:rStyle w:val="hps"/>
          <w:lang/>
        </w:rPr>
        <w:t>or</w:t>
      </w:r>
      <w:r>
        <w:rPr>
          <w:lang/>
        </w:rPr>
        <w:t xml:space="preserve"> </w:t>
      </w:r>
      <w:r>
        <w:rPr>
          <w:rStyle w:val="hps"/>
          <w:lang/>
        </w:rPr>
        <w:t>size</w:t>
      </w:r>
      <w:r>
        <w:rPr>
          <w:lang/>
        </w:rPr>
        <w:t xml:space="preserve"> </w:t>
      </w:r>
      <w:r>
        <w:rPr>
          <w:rStyle w:val="hps"/>
          <w:lang/>
        </w:rPr>
        <w:t>without reference</w:t>
      </w:r>
      <w:r>
        <w:rPr>
          <w:lang/>
        </w:rPr>
        <w:t xml:space="preserve"> </w:t>
      </w:r>
      <w:r>
        <w:rPr>
          <w:rStyle w:val="hps"/>
          <w:lang/>
        </w:rPr>
        <w:t>to the</w:t>
      </w:r>
      <w:r>
        <w:rPr>
          <w:lang/>
        </w:rPr>
        <w:t xml:space="preserve"> </w:t>
      </w:r>
      <w:r>
        <w:rPr>
          <w:rStyle w:val="hps"/>
          <w:lang/>
        </w:rPr>
        <w:t>grid</w:t>
      </w:r>
      <w:r>
        <w:rPr>
          <w:lang/>
        </w:rPr>
        <w:t xml:space="preserve">, you need to </w:t>
      </w:r>
      <w:r>
        <w:rPr>
          <w:rStyle w:val="hps"/>
          <w:lang/>
        </w:rPr>
        <w:t>press and hold the</w:t>
      </w:r>
      <w:r>
        <w:rPr>
          <w:lang/>
        </w:rPr>
        <w:t xml:space="preserve"> </w:t>
      </w:r>
      <w:r>
        <w:rPr>
          <w:rStyle w:val="hps"/>
          <w:lang/>
        </w:rPr>
        <w:t>«Shift»</w:t>
      </w:r>
      <w:r>
        <w:rPr>
          <w:lang/>
        </w:rPr>
        <w:t xml:space="preserve"> </w:t>
      </w:r>
      <w:r>
        <w:rPr>
          <w:rStyle w:val="hps"/>
          <w:lang/>
        </w:rPr>
        <w:t>with the</w:t>
      </w:r>
      <w:r>
        <w:rPr>
          <w:lang/>
        </w:rPr>
        <w:t xml:space="preserve"> </w:t>
      </w:r>
      <w:r>
        <w:rPr>
          <w:rStyle w:val="hps"/>
          <w:lang/>
        </w:rPr>
        <w:t>size or position</w:t>
      </w:r>
      <w:r>
        <w:rPr>
          <w:lang/>
        </w:rPr>
        <w:t xml:space="preserve"> </w:t>
      </w:r>
      <w:r>
        <w:rPr>
          <w:rStyle w:val="hps"/>
          <w:lang/>
        </w:rPr>
        <w:t>will be</w:t>
      </w:r>
      <w:r>
        <w:rPr>
          <w:lang/>
        </w:rPr>
        <w:t xml:space="preserve"> </w:t>
      </w:r>
      <w:r>
        <w:rPr>
          <w:rStyle w:val="hps"/>
          <w:lang/>
        </w:rPr>
        <w:t>changed</w:t>
      </w:r>
      <w:r>
        <w:rPr>
          <w:lang/>
        </w:rPr>
        <w:t xml:space="preserve"> </w:t>
      </w:r>
      <w:r>
        <w:rPr>
          <w:rStyle w:val="hps"/>
          <w:lang/>
        </w:rPr>
        <w:t>per pixel</w:t>
      </w:r>
      <w:r>
        <w:rPr>
          <w:lang/>
        </w:rPr>
        <w:t>.</w:t>
      </w:r>
    </w:p>
    <w:p w:rsidR="007A72A7" w:rsidRDefault="007A72A7"/>
    <w:sectPr w:rsidR="007A72A7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81ED7"/>
    <w:rsid w:val="00481ED7"/>
    <w:rsid w:val="007A72A7"/>
    <w:rsid w:val="00831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имвол нумерации"/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Title">
    <w:name w:val="Title"/>
    <w:basedOn w:val="a0"/>
    <w:next w:val="Subtitle"/>
    <w:qFormat/>
  </w:style>
  <w:style w:type="paragraph" w:styleId="Subtitle">
    <w:name w:val="Subtitle"/>
    <w:basedOn w:val="a0"/>
    <w:next w:val="BodyText"/>
    <w:qFormat/>
    <w:pPr>
      <w:jc w:val="center"/>
    </w:pPr>
    <w:rPr>
      <w:i/>
      <w:iCs/>
    </w:rPr>
  </w:style>
  <w:style w:type="paragraph" w:styleId="List">
    <w:name w:val="List"/>
    <w:basedOn w:val="BodyText"/>
    <w:semiHidden/>
    <w:rPr>
      <w:rFonts w:cs="Tahoma"/>
    </w:rPr>
  </w:style>
  <w:style w:type="paragraph" w:customStyle="1" w:styleId="a1">
    <w:name w:val="Название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a2">
    <w:name w:val="Указатель"/>
    <w:basedOn w:val="Normal"/>
    <w:pPr>
      <w:suppressLineNumbers/>
    </w:pPr>
    <w:rPr>
      <w:rFonts w:cs="Tahoma"/>
    </w:rPr>
  </w:style>
  <w:style w:type="character" w:customStyle="1" w:styleId="hps">
    <w:name w:val="hps"/>
    <w:basedOn w:val="DefaultParagraphFont"/>
    <w:rsid w:val="00831B6B"/>
  </w:style>
  <w:style w:type="character" w:customStyle="1" w:styleId="shorttext">
    <w:name w:val="short_text"/>
    <w:basedOn w:val="DefaultParagraphFont"/>
    <w:rsid w:val="00831B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 Семенов</dc:creator>
  <cp:lastModifiedBy>Jim</cp:lastModifiedBy>
  <cp:revision>3</cp:revision>
  <cp:lastPrinted>1601-01-01T00:00:00Z</cp:lastPrinted>
  <dcterms:created xsi:type="dcterms:W3CDTF">2014-01-02T19:21:00Z</dcterms:created>
  <dcterms:modified xsi:type="dcterms:W3CDTF">2014-01-02T19:38:00Z</dcterms:modified>
</cp:coreProperties>
</file>